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781" w:rsidRDefault="00CF4781">
      <w:pPr>
        <w:jc w:val="center"/>
        <w:rPr>
          <w:b/>
          <w:w w:val="120"/>
          <w:sz w:val="31"/>
          <w:szCs w:val="31"/>
          <w:u w:val="single"/>
          <w:lang w:val="fr-FR"/>
        </w:rPr>
      </w:pPr>
      <w:r>
        <w:rPr>
          <w:b/>
          <w:w w:val="120"/>
          <w:sz w:val="31"/>
          <w:szCs w:val="31"/>
          <w:u w:val="single"/>
          <w:lang w:val="fr-FR"/>
        </w:rPr>
        <w:t xml:space="preserve"> </w:t>
      </w:r>
    </w:p>
    <w:p w:rsidR="00CF4781" w:rsidRDefault="00CF4781">
      <w:pPr>
        <w:jc w:val="center"/>
        <w:rPr>
          <w:b/>
          <w:w w:val="120"/>
          <w:sz w:val="31"/>
          <w:szCs w:val="31"/>
          <w:u w:val="single"/>
          <w:lang w:val="fr-FR"/>
        </w:rPr>
      </w:pPr>
    </w:p>
    <w:p w:rsidR="00CF4781" w:rsidRDefault="00CF4781">
      <w:pPr>
        <w:jc w:val="center"/>
        <w:rPr>
          <w:b/>
          <w:w w:val="120"/>
          <w:sz w:val="28"/>
          <w:szCs w:val="28"/>
          <w:u w:val="single"/>
          <w:lang w:val="fr-FR"/>
        </w:rPr>
      </w:pPr>
    </w:p>
    <w:p w:rsidR="00CF4781" w:rsidRDefault="00CF4781">
      <w:pPr>
        <w:jc w:val="center"/>
        <w:rPr>
          <w:b/>
          <w:w w:val="120"/>
          <w:sz w:val="28"/>
          <w:szCs w:val="28"/>
          <w:u w:val="single"/>
          <w:lang w:val="fr-FR"/>
        </w:rPr>
      </w:pPr>
      <w:r>
        <w:rPr>
          <w:b/>
          <w:w w:val="120"/>
          <w:sz w:val="28"/>
          <w:szCs w:val="28"/>
          <w:u w:val="single"/>
          <w:lang w:val="fr-FR"/>
        </w:rPr>
        <w:t>CONTRACT DE PRESTARE DE SERVICII</w:t>
      </w:r>
    </w:p>
    <w:p w:rsidR="00CF4781" w:rsidRDefault="00CF4781">
      <w:pPr>
        <w:jc w:val="center"/>
        <w:rPr>
          <w:b/>
          <w:w w:val="120"/>
          <w:sz w:val="28"/>
          <w:szCs w:val="28"/>
          <w:u w:val="single"/>
          <w:lang w:val="fr-FR"/>
        </w:rPr>
      </w:pPr>
      <w:r>
        <w:rPr>
          <w:b/>
          <w:w w:val="120"/>
          <w:sz w:val="28"/>
          <w:szCs w:val="28"/>
          <w:u w:val="single"/>
          <w:lang w:val="fr-FR"/>
        </w:rPr>
        <w:t>Nr. ______/2020</w:t>
      </w:r>
    </w:p>
    <w:p w:rsidR="00CF4781" w:rsidRDefault="00CF4781">
      <w:pPr>
        <w:jc w:val="center"/>
        <w:rPr>
          <w:b/>
          <w:w w:val="120"/>
          <w:sz w:val="27"/>
          <w:szCs w:val="27"/>
          <w:u w:val="single"/>
          <w:lang w:val="fr-FR"/>
        </w:rPr>
      </w:pPr>
    </w:p>
    <w:p w:rsidR="00CF4781" w:rsidRDefault="00CF4781">
      <w:pPr>
        <w:jc w:val="center"/>
        <w:rPr>
          <w:b/>
          <w:w w:val="120"/>
          <w:sz w:val="27"/>
          <w:szCs w:val="27"/>
          <w:u w:val="single"/>
          <w:lang w:val="fr-FR"/>
        </w:rPr>
      </w:pPr>
    </w:p>
    <w:p w:rsidR="00CF4781" w:rsidRDefault="00CF4781">
      <w:pPr>
        <w:jc w:val="center"/>
        <w:rPr>
          <w:b/>
          <w:w w:val="120"/>
          <w:sz w:val="27"/>
          <w:szCs w:val="27"/>
          <w:u w:val="single"/>
          <w:lang w:val="fr-FR"/>
        </w:rPr>
      </w:pPr>
    </w:p>
    <w:p w:rsidR="00CF4781" w:rsidRDefault="00CF4781">
      <w:pPr>
        <w:pStyle w:val="Heading1"/>
        <w:shd w:val="clear" w:color="auto" w:fill="E5E5E5"/>
        <w:spacing w:after="120"/>
        <w:rPr>
          <w:rFonts w:ascii="Times New Roman" w:hAnsi="Times New Roman"/>
          <w:sz w:val="26"/>
          <w:szCs w:val="26"/>
          <w:lang w:val="it-IT"/>
        </w:rPr>
      </w:pPr>
      <w:r>
        <w:rPr>
          <w:rFonts w:ascii="Times New Roman" w:hAnsi="Times New Roman"/>
          <w:sz w:val="26"/>
          <w:szCs w:val="26"/>
          <w:lang w:val="it-IT"/>
        </w:rPr>
        <w:t>CAP.1 PĂRŢILE CONTRACTANTE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b/>
          <w:sz w:val="26"/>
          <w:szCs w:val="26"/>
          <w:lang w:val="ro-RO"/>
        </w:rPr>
        <w:t>SOCIETATEA ELECTROCENTRALE BUCUREŞTI SA</w:t>
      </w:r>
      <w:r w:rsidRPr="001E4479">
        <w:rPr>
          <w:rFonts w:ascii="Times New Roman" w:hAnsi="Times New Roman" w:cs="Times New Roman"/>
          <w:sz w:val="26"/>
          <w:szCs w:val="26"/>
          <w:lang w:val="ro-RO"/>
        </w:rPr>
        <w:t>,</w:t>
      </w:r>
      <w:r w:rsidRPr="001E4479">
        <w:rPr>
          <w:rFonts w:ascii="Times New Roman" w:hAnsi="Times New Roman" w:cs="Times New Roman"/>
          <w:sz w:val="26"/>
          <w:szCs w:val="26"/>
        </w:rPr>
        <w:t xml:space="preserve"> societate în reorganizare judiciar</w:t>
      </w:r>
      <w:r w:rsidRPr="001E4479">
        <w:rPr>
          <w:rFonts w:ascii="Times New Roman" w:hAnsi="Times New Roman" w:cs="Times New Roman"/>
          <w:sz w:val="26"/>
          <w:szCs w:val="26"/>
          <w:lang w:val="ro-RO"/>
        </w:rPr>
        <w:t>ă</w:t>
      </w:r>
      <w:r w:rsidRPr="001E4479">
        <w:rPr>
          <w:rFonts w:ascii="Times New Roman" w:hAnsi="Times New Roman" w:cs="Times New Roman"/>
          <w:sz w:val="26"/>
          <w:szCs w:val="26"/>
        </w:rPr>
        <w:t>, in judicial reorganisation, en redressement,</w:t>
      </w:r>
      <w:r w:rsidRPr="001E4479">
        <w:rPr>
          <w:rFonts w:ascii="Times New Roman" w:hAnsi="Times New Roman" w:cs="Times New Roman"/>
          <w:sz w:val="26"/>
          <w:szCs w:val="26"/>
          <w:lang w:val="ro-RO"/>
        </w:rPr>
        <w:t xml:space="preserve"> cu sediul in Bucuresti, Splaiul Independentei nr. 227, sector 6, inregistrata la registrul Comertului cu nr. J40/1696/2003, cod fiscal RO 15189596, cod poştal 060041, telefon 021 275 1103, fax 021 275 1405, cod IBAN  RO25 RNCB 0082 0441 7274 0422</w:t>
      </w:r>
      <w:r w:rsidRPr="001E4479">
        <w:rPr>
          <w:rFonts w:ascii="Times New Roman" w:hAnsi="Times New Roman" w:cs="Times New Roman"/>
          <w:sz w:val="22"/>
          <w:szCs w:val="22"/>
        </w:rPr>
        <w:t xml:space="preserve"> </w:t>
      </w:r>
      <w:r w:rsidRPr="001E4479">
        <w:rPr>
          <w:rFonts w:ascii="Times New Roman" w:hAnsi="Times New Roman" w:cs="Times New Roman"/>
          <w:sz w:val="26"/>
          <w:szCs w:val="26"/>
          <w:lang w:val="ro-RO"/>
        </w:rPr>
        <w:t xml:space="preserve">deschis la BCR – Sucursala Unirii, legal reprezentată de dl. </w:t>
      </w:r>
      <w:r w:rsidRPr="001E4479">
        <w:rPr>
          <w:rFonts w:ascii="Times New Roman" w:hAnsi="Times New Roman" w:cs="Times New Roman"/>
          <w:sz w:val="26"/>
          <w:szCs w:val="26"/>
        </w:rPr>
        <w:t xml:space="preserve">Claudiu-Ionuţ CREŢU-SÂRBU </w:t>
      </w:r>
      <w:r w:rsidRPr="001E4479">
        <w:rPr>
          <w:rFonts w:ascii="Times New Roman" w:hAnsi="Times New Roman" w:cs="Times New Roman"/>
          <w:sz w:val="26"/>
          <w:szCs w:val="26"/>
          <w:lang w:val="ro-RO"/>
        </w:rPr>
        <w:t xml:space="preserve">– Administrator Special, în calitate de </w:t>
      </w:r>
      <w:r w:rsidRPr="001E4479">
        <w:rPr>
          <w:rFonts w:ascii="Times New Roman" w:hAnsi="Times New Roman" w:cs="Times New Roman"/>
          <w:b/>
          <w:sz w:val="26"/>
          <w:szCs w:val="26"/>
          <w:lang w:val="ro-RO"/>
        </w:rPr>
        <w:t xml:space="preserve">ACHIZITOR </w:t>
      </w:r>
      <w:r w:rsidRPr="001E4479">
        <w:rPr>
          <w:rFonts w:ascii="Times New Roman" w:hAnsi="Times New Roman" w:cs="Times New Roman"/>
          <w:sz w:val="26"/>
          <w:szCs w:val="26"/>
          <w:lang w:val="ro-RO"/>
        </w:rPr>
        <w:t xml:space="preserve">(BENEFICIAR) şi </w:t>
      </w:r>
    </w:p>
    <w:p w:rsidR="00CF4781" w:rsidRPr="001E4479" w:rsidRDefault="00CF4781">
      <w:pPr>
        <w:pStyle w:val="BodyText"/>
        <w:ind w:firstLine="720"/>
        <w:rPr>
          <w:rFonts w:ascii="Times New Roman" w:hAnsi="Times New Roman" w:cs="Times New Roman"/>
          <w:b/>
          <w:sz w:val="26"/>
          <w:szCs w:val="26"/>
          <w:lang w:val="ro-RO"/>
        </w:rPr>
      </w:pPr>
      <w:r w:rsidRPr="001E4479">
        <w:rPr>
          <w:rFonts w:ascii="Times New Roman" w:hAnsi="Times New Roman" w:cs="Times New Roman"/>
          <w:sz w:val="26"/>
          <w:szCs w:val="26"/>
          <w:lang w:val="ro-RO"/>
        </w:rPr>
        <w:t xml:space="preserve">Societatea ______________________cu sediul în  localitatea ______________, judeţul/sectorul _____, strada _____________________, nr.______cod poştal _______, telefon __________, fax ____________, având cod IBAN _______________________ cont TVA _______________ deschise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1E4479">
        <w:rPr>
          <w:rFonts w:ascii="Times New Roman" w:hAnsi="Times New Roman" w:cs="Times New Roman"/>
          <w:b/>
          <w:sz w:val="26"/>
          <w:szCs w:val="26"/>
          <w:lang w:val="ro-RO"/>
        </w:rPr>
        <w:t>PRESTATOR (</w:t>
      </w:r>
      <w:r w:rsidRPr="001E4479">
        <w:rPr>
          <w:rFonts w:ascii="Times New Roman" w:hAnsi="Times New Roman" w:cs="Times New Roman"/>
          <w:sz w:val="26"/>
          <w:szCs w:val="26"/>
          <w:lang w:val="ro-RO"/>
        </w:rPr>
        <w:t>CONTRACTANT</w:t>
      </w:r>
      <w:r w:rsidRPr="001E4479">
        <w:rPr>
          <w:rFonts w:ascii="Times New Roman" w:hAnsi="Times New Roman" w:cs="Times New Roman"/>
          <w:b/>
          <w:sz w:val="26"/>
          <w:szCs w:val="26"/>
          <w:lang w:val="ro-RO"/>
        </w:rPr>
        <w:t xml:space="preserve">)  </w:t>
      </w:r>
    </w:p>
    <w:p w:rsidR="00CF4781" w:rsidRPr="001E4479" w:rsidRDefault="00CF4781">
      <w:pPr>
        <w:rPr>
          <w:rFonts w:ascii="Times New Roman" w:hAnsi="Times New Roman" w:cs="Times New Roman"/>
          <w:sz w:val="26"/>
          <w:szCs w:val="26"/>
          <w:lang w:val="ro-RO"/>
        </w:rPr>
      </w:pPr>
    </w:p>
    <w:p w:rsidR="00CF4781" w:rsidRPr="001E4479" w:rsidRDefault="00CF4781">
      <w:pPr>
        <w:shd w:val="clear" w:color="auto" w:fill="E5E5E5"/>
        <w:jc w:val="both"/>
        <w:rPr>
          <w:rFonts w:ascii="Times New Roman" w:hAnsi="Times New Roman" w:cs="Times New Roman"/>
          <w:b/>
          <w:sz w:val="26"/>
          <w:szCs w:val="26"/>
          <w:lang w:val="it-IT"/>
        </w:rPr>
      </w:pPr>
      <w:r w:rsidRPr="001E4479">
        <w:rPr>
          <w:rFonts w:ascii="Times New Roman" w:hAnsi="Times New Roman" w:cs="Times New Roman"/>
          <w:b/>
          <w:sz w:val="26"/>
          <w:szCs w:val="26"/>
          <w:lang w:val="it-IT"/>
        </w:rPr>
        <w:t xml:space="preserve">CAP.2. OBIECTUL CONTRACTULUI </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2.1. Obiectul contractului constă în </w:t>
      </w:r>
      <w:r w:rsidRPr="001E4479">
        <w:rPr>
          <w:rFonts w:ascii="Times New Roman" w:hAnsi="Times New Roman" w:cs="Times New Roman"/>
          <w:bCs/>
          <w:sz w:val="26"/>
          <w:szCs w:val="26"/>
        </w:rPr>
        <w:t>execuţia de către prestator a serviciilor de </w:t>
      </w:r>
      <w:r w:rsidRPr="001E4479">
        <w:rPr>
          <w:rFonts w:ascii="Times New Roman" w:hAnsi="Times New Roman" w:cs="Times New Roman"/>
          <w:b/>
          <w:bCs/>
          <w:sz w:val="26"/>
          <w:szCs w:val="26"/>
          <w:lang w:val="ro-RO"/>
        </w:rPr>
        <w:t>„Asistență tehnică în vederea efectuării verificării metrologice a platformelor de cântărire rutiera PRECIA SA din CTE-urile ELCEN</w:t>
      </w:r>
      <w:r w:rsidRPr="001E4479">
        <w:rPr>
          <w:rFonts w:ascii="Times New Roman" w:hAnsi="Times New Roman" w:cs="Times New Roman"/>
          <w:bCs/>
          <w:sz w:val="26"/>
          <w:szCs w:val="26"/>
        </w:rPr>
        <w:t xml:space="preserve">”, </w:t>
      </w:r>
      <w:r w:rsidRPr="001E4479">
        <w:rPr>
          <w:rFonts w:ascii="Times New Roman" w:hAnsi="Times New Roman" w:cs="Times New Roman"/>
          <w:sz w:val="26"/>
          <w:szCs w:val="26"/>
        </w:rPr>
        <w:t>cuprinse în  anexa nr.1 la prezentul contract.</w:t>
      </w:r>
    </w:p>
    <w:p w:rsidR="00CF4781" w:rsidRPr="001E4479" w:rsidRDefault="00CF4781">
      <w:pPr>
        <w:jc w:val="both"/>
        <w:rPr>
          <w:rFonts w:ascii="Times New Roman" w:hAnsi="Times New Roman" w:cs="Times New Roman"/>
          <w:color w:val="FF0000"/>
          <w:sz w:val="26"/>
          <w:szCs w:val="26"/>
          <w:lang w:val="ro-RO"/>
        </w:rPr>
      </w:pPr>
      <w:r w:rsidRPr="001E4479">
        <w:rPr>
          <w:rFonts w:ascii="Times New Roman" w:hAnsi="Times New Roman" w:cs="Times New Roman"/>
          <w:sz w:val="26"/>
          <w:szCs w:val="26"/>
          <w:lang w:val="ro-RO"/>
        </w:rPr>
        <w:t xml:space="preserve">      Serviciile contractate constau in asigurarea reglajelor si calibrarilor necesare pentru efectuarea verificarii metrologice a platformelor de cantarire rutiera care au drept scop : </w:t>
      </w:r>
      <w:r w:rsidRPr="001E4479">
        <w:rPr>
          <w:rFonts w:ascii="Times New Roman" w:hAnsi="Times New Roman" w:cs="Times New Roman"/>
          <w:color w:val="FF0000"/>
          <w:sz w:val="26"/>
          <w:szCs w:val="26"/>
          <w:lang w:val="ro-RO"/>
        </w:rPr>
        <w:t xml:space="preserve"> </w:t>
      </w:r>
    </w:p>
    <w:p w:rsidR="00CF4781" w:rsidRPr="001E4479" w:rsidRDefault="00CF4781">
      <w:pPr>
        <w:ind w:firstLine="426"/>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 sa se stabileasca daca respectivele mijloace de masurare se incadreaza in clasa de precizie mentionata de fabricant si daca functioneaza in parametri nominali, in conditii de siguranta;</w:t>
      </w:r>
    </w:p>
    <w:p w:rsidR="00CF4781" w:rsidRPr="001E4479" w:rsidRDefault="00CF4781">
      <w:pPr>
        <w:ind w:firstLine="426"/>
        <w:jc w:val="both"/>
        <w:rPr>
          <w:rFonts w:ascii="Times New Roman" w:hAnsi="Times New Roman" w:cs="Times New Roman"/>
          <w:sz w:val="26"/>
          <w:szCs w:val="26"/>
        </w:rPr>
      </w:pPr>
      <w:r w:rsidRPr="001E4479">
        <w:rPr>
          <w:rFonts w:ascii="Times New Roman" w:hAnsi="Times New Roman" w:cs="Times New Roman"/>
          <w:sz w:val="26"/>
          <w:szCs w:val="26"/>
        </w:rPr>
        <w:t xml:space="preserve">- </w:t>
      </w:r>
      <w:proofErr w:type="gramStart"/>
      <w:r w:rsidRPr="001E4479">
        <w:rPr>
          <w:rFonts w:ascii="Times New Roman" w:hAnsi="Times New Roman" w:cs="Times New Roman"/>
          <w:sz w:val="26"/>
          <w:szCs w:val="26"/>
        </w:rPr>
        <w:t>sa</w:t>
      </w:r>
      <w:proofErr w:type="gramEnd"/>
      <w:r w:rsidRPr="001E4479">
        <w:rPr>
          <w:rFonts w:ascii="Times New Roman" w:hAnsi="Times New Roman" w:cs="Times New Roman"/>
          <w:sz w:val="26"/>
          <w:szCs w:val="26"/>
        </w:rPr>
        <w:t xml:space="preserve"> se asigure continuitatea in functionare a mijloacelor de masurare, precum si exactitatea si uniformitatea masurarilor.</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2.2. Realizarea serviciilor din prezentul contract (anexa nr.1) se face în regim de asigurare a calităţii</w:t>
      </w:r>
      <w:r w:rsidRPr="001E4479">
        <w:rPr>
          <w:rFonts w:ascii="Times New Roman" w:hAnsi="Times New Roman" w:cs="Times New Roman"/>
          <w:color w:val="FF0000"/>
          <w:sz w:val="26"/>
          <w:szCs w:val="26"/>
          <w:lang w:val="ro-RO"/>
        </w:rPr>
        <w:t xml:space="preserve"> </w:t>
      </w:r>
      <w:r w:rsidRPr="001E4479">
        <w:rPr>
          <w:rFonts w:ascii="Times New Roman" w:hAnsi="Times New Roman" w:cs="Times New Roman"/>
          <w:sz w:val="26"/>
          <w:szCs w:val="26"/>
          <w:lang w:val="ro-RO"/>
        </w:rPr>
        <w:t xml:space="preserve">şi conform procedurilor operaţionale şi de sistem specifice, conform cerintelor caietului de sarcini. </w:t>
      </w:r>
    </w:p>
    <w:p w:rsidR="00CF4781" w:rsidRPr="001E4479" w:rsidRDefault="00CF4781">
      <w:pPr>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2.3. Anexa nr.1 reprezentand Lista de cantităţi de servicii , anexa nr.2 reprezentand Graficul de prestare, anexa nr.3 reprezentand Convenţia privind delimitarea răspunderilor pe linie de securitate şi sănătate în muncă, situaţii de urgenţă şi protecţia mediului si anexa 4 reprezentand </w:t>
      </w:r>
      <w:r w:rsidRPr="001E4479">
        <w:rPr>
          <w:rFonts w:ascii="Times New Roman" w:hAnsi="Times New Roman" w:cs="Times New Roman"/>
          <w:sz w:val="26"/>
          <w:szCs w:val="26"/>
        </w:rPr>
        <w:t>Nota de informare privind prelucrarea datelor cu caracter personal ale persoanelor fizice aparţinând partenerilor contractuali ai Societăţii Electrocentrale Bucureşti S.A.</w:t>
      </w:r>
      <w:r w:rsidRPr="001E4479">
        <w:rPr>
          <w:rFonts w:ascii="Times New Roman" w:hAnsi="Times New Roman" w:cs="Times New Roman"/>
          <w:sz w:val="26"/>
          <w:szCs w:val="26"/>
          <w:lang w:val="ro-RO"/>
        </w:rPr>
        <w:t xml:space="preserve"> fac parte integrantă din contract.</w:t>
      </w:r>
    </w:p>
    <w:p w:rsidR="00CF4781" w:rsidRPr="001E4479" w:rsidRDefault="00CF4781">
      <w:pPr>
        <w:jc w:val="both"/>
        <w:rPr>
          <w:rFonts w:ascii="Times New Roman" w:hAnsi="Times New Roman" w:cs="Times New Roman"/>
          <w:sz w:val="26"/>
          <w:szCs w:val="26"/>
        </w:rPr>
      </w:pPr>
    </w:p>
    <w:p w:rsidR="00CF4781" w:rsidRPr="001E4479" w:rsidRDefault="00CF4781">
      <w:pPr>
        <w:pStyle w:val="Heading5"/>
        <w:shd w:val="clear" w:color="auto" w:fill="D9D9D9"/>
        <w:ind w:firstLine="0"/>
        <w:rPr>
          <w:rFonts w:ascii="Times New Roman" w:hAnsi="Times New Roman" w:cs="Times New Roman"/>
          <w:sz w:val="26"/>
          <w:szCs w:val="26"/>
        </w:rPr>
      </w:pPr>
      <w:r w:rsidRPr="001E4479">
        <w:rPr>
          <w:rFonts w:ascii="Times New Roman" w:hAnsi="Times New Roman" w:cs="Times New Roman"/>
          <w:sz w:val="26"/>
          <w:szCs w:val="26"/>
        </w:rPr>
        <w:t xml:space="preserve">CAP.3. VALOAREA CONTRACTULUI  </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3.1. Valoarea serviciilor care fac obiectul prezentului contract, fără TVA, este de ___________ lei, (_________________________________). Beneficiarul va plati numai serviciile efectiv prestate si receptionate conform prevederilor contractuale.</w:t>
      </w:r>
    </w:p>
    <w:p w:rsidR="00CF4781" w:rsidRPr="001E4479" w:rsidRDefault="00CF4781">
      <w:pPr>
        <w:ind w:firstLine="720"/>
        <w:jc w:val="both"/>
        <w:rPr>
          <w:rFonts w:ascii="Times New Roman" w:hAnsi="Times New Roman" w:cs="Times New Roman"/>
          <w:sz w:val="26"/>
          <w:szCs w:val="26"/>
          <w:lang w:val="pt-BR"/>
        </w:rPr>
      </w:pPr>
      <w:r w:rsidRPr="001E4479">
        <w:rPr>
          <w:rFonts w:ascii="Times New Roman" w:hAnsi="Times New Roman" w:cs="Times New Roman"/>
          <w:sz w:val="26"/>
          <w:szCs w:val="26"/>
          <w:lang w:val="pt-BR"/>
        </w:rPr>
        <w:t>Cota TVA valabila la data facturarii se aplică asupra bazei de impozitare.</w:t>
      </w:r>
    </w:p>
    <w:p w:rsidR="00CF4781" w:rsidRPr="001E4479" w:rsidRDefault="00CF4781">
      <w:pPr>
        <w:pStyle w:val="BodyText"/>
        <w:ind w:firstLine="720"/>
        <w:rPr>
          <w:rFonts w:ascii="Times New Roman" w:hAnsi="Times New Roman" w:cs="Times New Roman"/>
          <w:sz w:val="26"/>
          <w:szCs w:val="26"/>
          <w:lang w:val="pt-BR"/>
        </w:rPr>
      </w:pPr>
      <w:r w:rsidRPr="001E4479">
        <w:rPr>
          <w:rFonts w:ascii="Times New Roman" w:hAnsi="Times New Roman" w:cs="Times New Roman"/>
          <w:sz w:val="26"/>
          <w:szCs w:val="26"/>
        </w:rPr>
        <w:t xml:space="preserve">3.2. Preţul unitar al serviciilor este ferm, nemodificabil pe toată durata de derulare a contractului. </w:t>
      </w:r>
      <w:r w:rsidRPr="001E4479">
        <w:rPr>
          <w:rFonts w:ascii="Times New Roman" w:hAnsi="Times New Roman" w:cs="Times New Roman"/>
          <w:sz w:val="26"/>
          <w:szCs w:val="26"/>
          <w:lang w:val="pt-BR"/>
        </w:rPr>
        <w:tab/>
      </w:r>
    </w:p>
    <w:p w:rsidR="00CF4781" w:rsidRPr="001E4479" w:rsidRDefault="00CF4781">
      <w:pPr>
        <w:pStyle w:val="Heading1"/>
        <w:shd w:val="clear" w:color="auto" w:fill="E5E5E5"/>
        <w:spacing w:before="120" w:after="120"/>
        <w:rPr>
          <w:rFonts w:ascii="Times New Roman" w:hAnsi="Times New Roman" w:cs="Times New Roman"/>
          <w:smallCaps/>
          <w:sz w:val="26"/>
          <w:szCs w:val="26"/>
          <w:lang w:val="it-IT"/>
        </w:rPr>
      </w:pPr>
      <w:r w:rsidRPr="001E4479">
        <w:rPr>
          <w:rFonts w:ascii="Times New Roman" w:hAnsi="Times New Roman" w:cs="Times New Roman"/>
          <w:smallCaps/>
          <w:sz w:val="26"/>
          <w:szCs w:val="26"/>
          <w:lang w:val="it-IT"/>
        </w:rPr>
        <w:t>CAP.4. DURATA CONTRACTULUI, TERMEN DE PRESTARE,  FINALIZAREA CONTRACTULUI</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4.1. Perioada de valabilitate a contractului este de </w:t>
      </w:r>
      <w:r w:rsidRPr="001E4479">
        <w:rPr>
          <w:rFonts w:ascii="Times New Roman" w:hAnsi="Times New Roman" w:cs="Times New Roman"/>
          <w:b/>
          <w:sz w:val="26"/>
          <w:szCs w:val="26"/>
          <w:lang w:val="it-IT"/>
        </w:rPr>
        <w:t>12</w:t>
      </w:r>
      <w:r w:rsidRPr="001E4479">
        <w:rPr>
          <w:rFonts w:ascii="Times New Roman" w:hAnsi="Times New Roman" w:cs="Times New Roman"/>
          <w:sz w:val="26"/>
          <w:szCs w:val="26"/>
          <w:lang w:val="it-IT"/>
        </w:rPr>
        <w:t xml:space="preserve"> luni de la perfectarea sa. Contractul se consideră perfectat la data semnării acestuia fără obiecţiuni de ambele părţi, respectiv data de înregistrare de ieşire la beneficiar. </w:t>
      </w:r>
    </w:p>
    <w:p w:rsidR="00CF4781" w:rsidRPr="001E4479" w:rsidRDefault="00CF4781">
      <w:pPr>
        <w:ind w:firstLine="720"/>
        <w:jc w:val="both"/>
        <w:rPr>
          <w:rFonts w:ascii="Times New Roman" w:hAnsi="Times New Roman" w:cs="Times New Roman"/>
          <w:sz w:val="26"/>
          <w:szCs w:val="26"/>
          <w:lang w:val="pt-BR"/>
        </w:rPr>
      </w:pPr>
      <w:r w:rsidRPr="001E4479">
        <w:rPr>
          <w:rFonts w:ascii="Times New Roman" w:hAnsi="Times New Roman" w:cs="Times New Roman"/>
          <w:sz w:val="26"/>
          <w:szCs w:val="26"/>
          <w:lang w:val="pt-BR"/>
        </w:rPr>
        <w:t xml:space="preserve">Graficul prestarii serviciilor va fi stabilit de fiecare CTE de comun acord cu prestatorul și cu furnizorul de servicii de verificare metrologică a platformelor de cântărire. </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4.2. Contractul încetează după expirarea perioadei sale de valabilitate. </w:t>
      </w:r>
      <w:r w:rsidRPr="001E4479">
        <w:rPr>
          <w:rFonts w:ascii="Times New Roman" w:hAnsi="Times New Roman" w:cs="Times New Roman"/>
          <w:sz w:val="26"/>
          <w:szCs w:val="26"/>
          <w:lang w:val="it-IT"/>
        </w:rPr>
        <w:tab/>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4.3. Contractul încetează şi în cazul denunţării lui de ambele părţi, fără despăgubiri sau cu despăgubirea părţii vătămate, în cazul unei denunţări unilaterale.</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4.4. Orice decalare de termen solicitată de beneficiar sau prestator se face pe baza unui act adiţional la contract, excepţie făcând situaţia menţionată la art.4.5, caz în care nu se acceptă decalarea, orice întârziere fiind penalizată conform cap.14.</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F4781" w:rsidRPr="001E4479" w:rsidRDefault="00CF4781">
      <w:pPr>
        <w:pStyle w:val="BodyText"/>
        <w:rPr>
          <w:rFonts w:ascii="Times New Roman" w:hAnsi="Times New Roman" w:cs="Times New Roman"/>
          <w:sz w:val="26"/>
          <w:szCs w:val="26"/>
        </w:rPr>
      </w:pPr>
    </w:p>
    <w:p w:rsidR="00CF4781" w:rsidRPr="001E4479" w:rsidRDefault="00CF4781">
      <w:pPr>
        <w:pStyle w:val="Heading1"/>
        <w:shd w:val="clear" w:color="auto" w:fill="E5E5E5"/>
        <w:spacing w:after="120"/>
        <w:rPr>
          <w:rFonts w:ascii="Times New Roman" w:hAnsi="Times New Roman" w:cs="Times New Roman"/>
          <w:smallCaps/>
          <w:sz w:val="26"/>
          <w:szCs w:val="26"/>
          <w:lang w:val="it-IT"/>
        </w:rPr>
      </w:pPr>
      <w:r w:rsidRPr="001E4479">
        <w:rPr>
          <w:rFonts w:ascii="Times New Roman" w:hAnsi="Times New Roman" w:cs="Times New Roman"/>
          <w:smallCaps/>
          <w:sz w:val="26"/>
          <w:szCs w:val="26"/>
          <w:lang w:val="it-IT"/>
        </w:rPr>
        <w:t>CAP.5. DEFINIŢII</w:t>
      </w:r>
    </w:p>
    <w:p w:rsidR="00CF4781" w:rsidRPr="001E4479" w:rsidRDefault="00CF4781">
      <w:pPr>
        <w:pStyle w:val="BodyText"/>
        <w:ind w:firstLine="720"/>
        <w:jc w:val="left"/>
        <w:rPr>
          <w:rFonts w:ascii="Times New Roman" w:hAnsi="Times New Roman" w:cs="Times New Roman"/>
          <w:sz w:val="26"/>
          <w:szCs w:val="26"/>
        </w:rPr>
      </w:pPr>
      <w:r w:rsidRPr="001E4479">
        <w:rPr>
          <w:rFonts w:ascii="Times New Roman" w:hAnsi="Times New Roman" w:cs="Times New Roman"/>
          <w:sz w:val="26"/>
          <w:szCs w:val="26"/>
        </w:rPr>
        <w:t>La prezentul contract următorii termeni vor fi interpretaţi astfel:</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5.1 </w:t>
      </w:r>
      <w:r w:rsidRPr="001E4479">
        <w:rPr>
          <w:rFonts w:ascii="Times New Roman" w:hAnsi="Times New Roman" w:cs="Times New Roman"/>
          <w:sz w:val="26"/>
          <w:szCs w:val="26"/>
          <w:u w:val="single"/>
        </w:rPr>
        <w:t>Prestator</w:t>
      </w:r>
      <w:r w:rsidRPr="001E4479">
        <w:rPr>
          <w:rFonts w:ascii="Times New Roman" w:hAnsi="Times New Roman" w:cs="Times New Roman"/>
          <w:sz w:val="26"/>
          <w:szCs w:val="26"/>
        </w:rPr>
        <w:t xml:space="preserve"> – furnizor de servicii în situaţii contractuale, este executantul serviciilor de verificare metrologica, ofertantul de servicii căruia autoritatea contractantă îi atribuie contractul </w:t>
      </w:r>
      <w:proofErr w:type="gramStart"/>
      <w:r w:rsidRPr="001E4479">
        <w:rPr>
          <w:rFonts w:ascii="Times New Roman" w:hAnsi="Times New Roman" w:cs="Times New Roman"/>
          <w:sz w:val="26"/>
          <w:szCs w:val="26"/>
        </w:rPr>
        <w:t>de achiziţie</w:t>
      </w:r>
      <w:proofErr w:type="gramEnd"/>
      <w:r w:rsidRPr="001E4479">
        <w:rPr>
          <w:rFonts w:ascii="Times New Roman" w:hAnsi="Times New Roman" w:cs="Times New Roman"/>
          <w:sz w:val="26"/>
          <w:szCs w:val="26"/>
        </w:rPr>
        <w:t xml:space="preserve"> în urma aplicării uneia din procedurile prevăzute în Legea nr.99/2016.</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5.2 </w:t>
      </w:r>
      <w:r w:rsidRPr="001E4479">
        <w:rPr>
          <w:rFonts w:ascii="Times New Roman" w:hAnsi="Times New Roman" w:cs="Times New Roman"/>
          <w:sz w:val="26"/>
          <w:szCs w:val="26"/>
          <w:u w:val="single"/>
        </w:rPr>
        <w:t>Subcontractant</w:t>
      </w:r>
      <w:r w:rsidRPr="001E4479">
        <w:rPr>
          <w:rFonts w:ascii="Times New Roman" w:hAnsi="Times New Roman" w:cs="Times New Roman"/>
          <w:sz w:val="26"/>
          <w:szCs w:val="26"/>
        </w:rPr>
        <w:t xml:space="preserve"> – organizaţie care furnizează servicii pentru prestatorul de servicii.</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5.3 </w:t>
      </w:r>
      <w:r w:rsidRPr="001E4479">
        <w:rPr>
          <w:rFonts w:ascii="Times New Roman" w:hAnsi="Times New Roman" w:cs="Times New Roman"/>
          <w:sz w:val="26"/>
          <w:szCs w:val="26"/>
          <w:u w:val="single"/>
        </w:rPr>
        <w:t>Contract</w:t>
      </w:r>
      <w:r w:rsidRPr="001E4479">
        <w:rPr>
          <w:rFonts w:ascii="Times New Roman" w:hAnsi="Times New Roman" w:cs="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5.4 </w:t>
      </w:r>
      <w:r w:rsidRPr="001E4479">
        <w:rPr>
          <w:rFonts w:ascii="Times New Roman" w:hAnsi="Times New Roman" w:cs="Times New Roman"/>
          <w:sz w:val="26"/>
          <w:szCs w:val="26"/>
          <w:u w:val="single"/>
        </w:rPr>
        <w:t>Achizitor şi prestator</w:t>
      </w:r>
      <w:r w:rsidRPr="001E4479">
        <w:rPr>
          <w:rFonts w:ascii="Times New Roman" w:hAnsi="Times New Roman" w:cs="Times New Roman"/>
          <w:sz w:val="26"/>
          <w:szCs w:val="26"/>
        </w:rPr>
        <w:t xml:space="preserve"> – părţile contractante, astfel cum sunt acestea denumite în prezentul contract.</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5.5 </w:t>
      </w:r>
      <w:r w:rsidRPr="001E4479">
        <w:rPr>
          <w:rFonts w:ascii="Times New Roman" w:hAnsi="Times New Roman" w:cs="Times New Roman"/>
          <w:sz w:val="26"/>
          <w:szCs w:val="26"/>
          <w:u w:val="single"/>
        </w:rPr>
        <w:t>Valoarea contractului</w:t>
      </w:r>
      <w:r w:rsidRPr="001E4479">
        <w:rPr>
          <w:rFonts w:ascii="Times New Roman" w:hAnsi="Times New Roman" w:cs="Times New Roman"/>
          <w:sz w:val="26"/>
          <w:szCs w:val="26"/>
        </w:rPr>
        <w:t xml:space="preserve"> – valoarea plătibila prestatorului de către achizitor, în baza contractului, pentru îndeplinirea integrală şi corespunzătoare a tuturor obligaţiilor asumate prin contract.</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5.6 </w:t>
      </w:r>
      <w:r w:rsidRPr="001E4479">
        <w:rPr>
          <w:rFonts w:ascii="Times New Roman" w:hAnsi="Times New Roman" w:cs="Times New Roman"/>
          <w:sz w:val="26"/>
          <w:szCs w:val="26"/>
          <w:u w:val="single"/>
        </w:rPr>
        <w:t>Standarde</w:t>
      </w:r>
      <w:r w:rsidRPr="001E4479">
        <w:rPr>
          <w:rFonts w:ascii="Times New Roman" w:hAnsi="Times New Roman" w:cs="Times New Roman"/>
          <w:sz w:val="26"/>
          <w:szCs w:val="26"/>
        </w:rPr>
        <w:t xml:space="preserve"> – standardele, reglementările tehnice sau altele asemenea prevăzute în caietul de sarcini şi în propunerea tehnică.</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lastRenderedPageBreak/>
        <w:t xml:space="preserve">5.7. </w:t>
      </w:r>
      <w:r w:rsidRPr="001E4479">
        <w:rPr>
          <w:rFonts w:ascii="Times New Roman" w:hAnsi="Times New Roman" w:cs="Times New Roman"/>
          <w:sz w:val="26"/>
          <w:szCs w:val="26"/>
          <w:u w:val="single"/>
        </w:rPr>
        <w:t>Forţa majoră</w:t>
      </w:r>
      <w:r w:rsidRPr="001E4479">
        <w:rPr>
          <w:rFonts w:ascii="Times New Roman" w:hAnsi="Times New Roman" w:cs="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5.8 </w:t>
      </w:r>
      <w:r w:rsidRPr="001E4479">
        <w:rPr>
          <w:rFonts w:ascii="Times New Roman" w:hAnsi="Times New Roman" w:cs="Times New Roman"/>
          <w:sz w:val="26"/>
          <w:szCs w:val="26"/>
          <w:u w:val="single"/>
        </w:rPr>
        <w:t>SOCIETATEA ELECTROCENTRALE BUCURESTI SA</w:t>
      </w:r>
      <w:r w:rsidRPr="001E4479">
        <w:rPr>
          <w:rFonts w:ascii="Times New Roman" w:hAnsi="Times New Roman" w:cs="Times New Roman"/>
          <w:sz w:val="26"/>
          <w:szCs w:val="26"/>
        </w:rPr>
        <w:t xml:space="preserve"> – este Societatea de producere în termocentrale a Energiei Electrice şi Termice, cu sediul în Bucureşti, Splaiul Independenţei, nr. 227, sector 6.</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5.9 </w:t>
      </w:r>
      <w:r w:rsidRPr="001E4479">
        <w:rPr>
          <w:rFonts w:ascii="Times New Roman" w:hAnsi="Times New Roman" w:cs="Times New Roman"/>
          <w:sz w:val="26"/>
          <w:szCs w:val="26"/>
          <w:u w:val="single"/>
        </w:rPr>
        <w:t>Servicii</w:t>
      </w:r>
      <w:r w:rsidRPr="001E4479">
        <w:rPr>
          <w:rFonts w:ascii="Times New Roman" w:hAnsi="Times New Roman" w:cs="Times New Roman"/>
          <w:sz w:val="26"/>
          <w:szCs w:val="26"/>
        </w:rPr>
        <w:t xml:space="preserve"> – activităţi a căror prestare face obiectul contractului.</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ab/>
        <w:t xml:space="preserve">5.10 </w:t>
      </w:r>
      <w:r w:rsidRPr="001E4479">
        <w:rPr>
          <w:rFonts w:ascii="Times New Roman" w:hAnsi="Times New Roman" w:cs="Times New Roman"/>
          <w:sz w:val="26"/>
          <w:szCs w:val="26"/>
          <w:u w:val="single"/>
        </w:rPr>
        <w:t>Calitate</w:t>
      </w:r>
      <w:r w:rsidRPr="001E4479">
        <w:rPr>
          <w:rFonts w:ascii="Times New Roman" w:hAnsi="Times New Roman" w:cs="Times New Roman"/>
          <w:sz w:val="26"/>
          <w:szCs w:val="26"/>
        </w:rPr>
        <w:t xml:space="preserve"> – ansamblu de caracteristici ale unei entităţi care îi conferă acesteia aptitudinea de a satisface necesităţi exprimate şi explicite.</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5.11 </w:t>
      </w:r>
      <w:r w:rsidRPr="001E4479">
        <w:rPr>
          <w:rFonts w:ascii="Times New Roman" w:hAnsi="Times New Roman" w:cs="Times New Roman"/>
          <w:sz w:val="26"/>
          <w:szCs w:val="26"/>
          <w:u w:val="single"/>
        </w:rPr>
        <w:t>Asigurarea calităţii</w:t>
      </w:r>
      <w:r w:rsidRPr="001E4479">
        <w:rPr>
          <w:rFonts w:ascii="Times New Roman" w:hAnsi="Times New Roman" w:cs="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F4781" w:rsidRPr="001E4479" w:rsidRDefault="00CF4781">
      <w:pPr>
        <w:pStyle w:val="BodyText"/>
        <w:jc w:val="left"/>
        <w:rPr>
          <w:rFonts w:ascii="Times New Roman" w:hAnsi="Times New Roman" w:cs="Times New Roman"/>
          <w:sz w:val="26"/>
          <w:szCs w:val="26"/>
        </w:rPr>
      </w:pPr>
      <w:r w:rsidRPr="001E4479">
        <w:rPr>
          <w:rFonts w:ascii="Times New Roman" w:hAnsi="Times New Roman" w:cs="Times New Roman"/>
          <w:sz w:val="26"/>
          <w:szCs w:val="26"/>
        </w:rPr>
        <w:tab/>
        <w:t xml:space="preserve">5.12. </w:t>
      </w:r>
      <w:r w:rsidRPr="001E4479">
        <w:rPr>
          <w:rFonts w:ascii="Times New Roman" w:hAnsi="Times New Roman" w:cs="Times New Roman"/>
          <w:sz w:val="26"/>
          <w:szCs w:val="26"/>
          <w:u w:val="single"/>
        </w:rPr>
        <w:t>Conformitate</w:t>
      </w:r>
      <w:r w:rsidRPr="001E4479">
        <w:rPr>
          <w:rFonts w:ascii="Times New Roman" w:hAnsi="Times New Roman" w:cs="Times New Roman"/>
          <w:sz w:val="26"/>
          <w:szCs w:val="26"/>
        </w:rPr>
        <w:t xml:space="preserve"> – satisfacerea condiţiilor specificate.</w:t>
      </w:r>
    </w:p>
    <w:p w:rsidR="00CF4781" w:rsidRPr="001E4479" w:rsidRDefault="00CF4781">
      <w:pPr>
        <w:pStyle w:val="BodyText"/>
        <w:jc w:val="left"/>
        <w:rPr>
          <w:rFonts w:ascii="Times New Roman" w:hAnsi="Times New Roman" w:cs="Times New Roman"/>
          <w:sz w:val="26"/>
          <w:szCs w:val="26"/>
        </w:rPr>
      </w:pPr>
      <w:r w:rsidRPr="001E4479">
        <w:rPr>
          <w:rFonts w:ascii="Times New Roman" w:hAnsi="Times New Roman" w:cs="Times New Roman"/>
          <w:sz w:val="26"/>
          <w:szCs w:val="26"/>
        </w:rPr>
        <w:tab/>
        <w:t xml:space="preserve">5.13. </w:t>
      </w:r>
      <w:r w:rsidRPr="001E4479">
        <w:rPr>
          <w:rFonts w:ascii="Times New Roman" w:hAnsi="Times New Roman" w:cs="Times New Roman"/>
          <w:sz w:val="26"/>
          <w:szCs w:val="26"/>
          <w:u w:val="single"/>
        </w:rPr>
        <w:t>Neconformitate</w:t>
      </w:r>
      <w:r w:rsidRPr="001E4479">
        <w:rPr>
          <w:rFonts w:ascii="Times New Roman" w:hAnsi="Times New Roman" w:cs="Times New Roman"/>
          <w:sz w:val="26"/>
          <w:szCs w:val="26"/>
        </w:rPr>
        <w:t xml:space="preserve"> – nesatisfacerea unei condiţii specificate.</w:t>
      </w:r>
    </w:p>
    <w:p w:rsidR="00CF4781" w:rsidRPr="001E4479" w:rsidRDefault="00CF4781">
      <w:pPr>
        <w:pStyle w:val="BodyText"/>
        <w:jc w:val="left"/>
        <w:rPr>
          <w:rFonts w:ascii="Times New Roman" w:hAnsi="Times New Roman" w:cs="Times New Roman"/>
          <w:sz w:val="26"/>
          <w:szCs w:val="26"/>
        </w:rPr>
      </w:pPr>
      <w:r w:rsidRPr="001E4479">
        <w:rPr>
          <w:rFonts w:ascii="Times New Roman" w:hAnsi="Times New Roman" w:cs="Times New Roman"/>
          <w:sz w:val="26"/>
          <w:szCs w:val="26"/>
        </w:rPr>
        <w:tab/>
        <w:t xml:space="preserve">5.14. </w:t>
      </w:r>
      <w:r w:rsidRPr="001E4479">
        <w:rPr>
          <w:rFonts w:ascii="Times New Roman" w:hAnsi="Times New Roman" w:cs="Times New Roman"/>
          <w:sz w:val="26"/>
          <w:szCs w:val="26"/>
          <w:u w:val="single"/>
        </w:rPr>
        <w:t>Inspecţie</w:t>
      </w:r>
      <w:r w:rsidRPr="001E4479">
        <w:rPr>
          <w:rFonts w:ascii="Times New Roman" w:hAnsi="Times New Roman" w:cs="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4781" w:rsidRPr="001E4479" w:rsidRDefault="00CF4781">
      <w:pPr>
        <w:pStyle w:val="BodyText"/>
        <w:jc w:val="left"/>
        <w:rPr>
          <w:rFonts w:ascii="Times New Roman" w:hAnsi="Times New Roman" w:cs="Times New Roman"/>
          <w:sz w:val="26"/>
          <w:szCs w:val="26"/>
        </w:rPr>
      </w:pPr>
      <w:r w:rsidRPr="001E4479">
        <w:rPr>
          <w:rFonts w:ascii="Times New Roman" w:hAnsi="Times New Roman" w:cs="Times New Roman"/>
          <w:sz w:val="26"/>
          <w:szCs w:val="26"/>
        </w:rPr>
        <w:tab/>
        <w:t xml:space="preserve">5.15. </w:t>
      </w:r>
      <w:r w:rsidRPr="001E4479">
        <w:rPr>
          <w:rFonts w:ascii="Times New Roman" w:hAnsi="Times New Roman" w:cs="Times New Roman"/>
          <w:sz w:val="26"/>
          <w:szCs w:val="26"/>
          <w:u w:val="single"/>
        </w:rPr>
        <w:t>Asigurarea calităţii</w:t>
      </w:r>
      <w:r w:rsidRPr="001E4479">
        <w:rPr>
          <w:rFonts w:ascii="Times New Roman" w:hAnsi="Times New Roman" w:cs="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4781" w:rsidRPr="001E4479" w:rsidRDefault="00CF4781">
      <w:pPr>
        <w:pStyle w:val="BodyText"/>
        <w:jc w:val="left"/>
        <w:rPr>
          <w:rFonts w:ascii="Times New Roman" w:hAnsi="Times New Roman" w:cs="Times New Roman"/>
          <w:sz w:val="26"/>
          <w:szCs w:val="26"/>
        </w:rPr>
      </w:pPr>
      <w:r w:rsidRPr="001E4479">
        <w:rPr>
          <w:rFonts w:ascii="Times New Roman" w:hAnsi="Times New Roman" w:cs="Times New Roman"/>
          <w:sz w:val="26"/>
          <w:szCs w:val="26"/>
        </w:rPr>
        <w:tab/>
        <w:t xml:space="preserve">5.16. </w:t>
      </w:r>
      <w:r w:rsidRPr="001E4479">
        <w:rPr>
          <w:rFonts w:ascii="Times New Roman" w:hAnsi="Times New Roman" w:cs="Times New Roman"/>
          <w:sz w:val="26"/>
          <w:szCs w:val="26"/>
          <w:u w:val="single"/>
        </w:rPr>
        <w:t>Documentaţie tehnică</w:t>
      </w:r>
      <w:r w:rsidRPr="001E4479">
        <w:rPr>
          <w:rFonts w:ascii="Times New Roman" w:hAnsi="Times New Roman" w:cs="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Pr="001E4479">
        <w:rPr>
          <w:rFonts w:ascii="Times New Roman" w:hAnsi="Times New Roman" w:cs="Times New Roman"/>
          <w:sz w:val="26"/>
          <w:szCs w:val="26"/>
        </w:rPr>
        <w:t>le asigure</w:t>
      </w:r>
      <w:proofErr w:type="gramEnd"/>
      <w:r w:rsidRPr="001E4479">
        <w:rPr>
          <w:rFonts w:ascii="Times New Roman" w:hAnsi="Times New Roman" w:cs="Times New Roman"/>
          <w:sz w:val="26"/>
          <w:szCs w:val="26"/>
        </w:rPr>
        <w:t xml:space="preserve"> prin prezentul contract.</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ab/>
        <w:t xml:space="preserve">5.17. </w:t>
      </w:r>
      <w:r w:rsidRPr="001E4479">
        <w:rPr>
          <w:rFonts w:ascii="Times New Roman" w:hAnsi="Times New Roman" w:cs="Times New Roman"/>
          <w:sz w:val="26"/>
          <w:szCs w:val="26"/>
          <w:u w:val="single"/>
        </w:rPr>
        <w:t xml:space="preserve">Documente </w:t>
      </w:r>
      <w:r w:rsidRPr="001E4479">
        <w:rPr>
          <w:rFonts w:ascii="Times New Roman" w:hAnsi="Times New Roman" w:cs="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ab/>
        <w:t xml:space="preserve">5.18. </w:t>
      </w:r>
      <w:r w:rsidRPr="001E4479">
        <w:rPr>
          <w:rFonts w:ascii="Times New Roman" w:hAnsi="Times New Roman" w:cs="Times New Roman"/>
          <w:sz w:val="26"/>
          <w:szCs w:val="26"/>
          <w:u w:val="single"/>
        </w:rPr>
        <w:t xml:space="preserve">Documentaţie </w:t>
      </w:r>
      <w:proofErr w:type="gramStart"/>
      <w:r w:rsidRPr="001E4479">
        <w:rPr>
          <w:rFonts w:ascii="Times New Roman" w:hAnsi="Times New Roman" w:cs="Times New Roman"/>
          <w:sz w:val="26"/>
          <w:szCs w:val="26"/>
          <w:u w:val="single"/>
        </w:rPr>
        <w:t>de asigurare</w:t>
      </w:r>
      <w:proofErr w:type="gramEnd"/>
      <w:r w:rsidRPr="001E4479">
        <w:rPr>
          <w:rFonts w:ascii="Times New Roman" w:hAnsi="Times New Roman" w:cs="Times New Roman"/>
          <w:sz w:val="26"/>
          <w:szCs w:val="26"/>
          <w:u w:val="single"/>
        </w:rPr>
        <w:t xml:space="preserve"> a calităţii</w:t>
      </w:r>
      <w:r w:rsidRPr="001E4479">
        <w:rPr>
          <w:rFonts w:ascii="Times New Roman" w:hAnsi="Times New Roman" w:cs="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 xml:space="preserve">           5.19. </w:t>
      </w:r>
      <w:r w:rsidRPr="001E4479">
        <w:rPr>
          <w:rFonts w:ascii="Times New Roman" w:hAnsi="Times New Roman" w:cs="Times New Roman"/>
          <w:sz w:val="26"/>
          <w:szCs w:val="26"/>
          <w:u w:val="single"/>
        </w:rPr>
        <w:t>Verificare metrologica</w:t>
      </w:r>
      <w:r w:rsidRPr="001E4479">
        <w:rPr>
          <w:rFonts w:ascii="Times New Roman" w:hAnsi="Times New Roman" w:cs="Times New Roman"/>
          <w:sz w:val="26"/>
          <w:szCs w:val="26"/>
        </w:rPr>
        <w:t xml:space="preserve"> – modalitatea de control metrologic legal, alta decat Aprobarea de Model, prin care se constata si se confirma ca mijlocul de masurare indeplineste cerintele prevazute in reglementarile de metrologie legala.</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bCs/>
          <w:sz w:val="26"/>
          <w:szCs w:val="26"/>
        </w:rPr>
        <w:tab/>
        <w:t xml:space="preserve">5.20. </w:t>
      </w:r>
      <w:r w:rsidRPr="001E4479">
        <w:rPr>
          <w:rFonts w:ascii="Times New Roman" w:hAnsi="Times New Roman" w:cs="Times New Roman"/>
          <w:bCs/>
          <w:sz w:val="26"/>
          <w:szCs w:val="26"/>
          <w:u w:val="single"/>
        </w:rPr>
        <w:t xml:space="preserve">SSM - </w:t>
      </w:r>
      <w:r w:rsidRPr="001E4479">
        <w:rPr>
          <w:rFonts w:ascii="Times New Roman" w:hAnsi="Times New Roman" w:cs="Times New Roman"/>
          <w:sz w:val="26"/>
          <w:szCs w:val="26"/>
          <w:u w:val="single"/>
        </w:rPr>
        <w:t>securitate şi sănătate în muncă</w:t>
      </w:r>
      <w:r w:rsidRPr="001E4479">
        <w:rPr>
          <w:rFonts w:ascii="Times New Roman" w:hAnsi="Times New Roman" w:cs="Times New Roman"/>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CF4781" w:rsidRPr="001E4479" w:rsidRDefault="00CF4781">
      <w:pPr>
        <w:ind w:firstLine="720"/>
        <w:jc w:val="both"/>
        <w:rPr>
          <w:rFonts w:ascii="Times New Roman" w:hAnsi="Times New Roman" w:cs="Times New Roman"/>
          <w:sz w:val="26"/>
          <w:szCs w:val="26"/>
          <w:lang w:val="fr-FR"/>
        </w:rPr>
      </w:pPr>
      <w:r w:rsidRPr="001E4479">
        <w:rPr>
          <w:rFonts w:ascii="Times New Roman" w:hAnsi="Times New Roman" w:cs="Times New Roman"/>
          <w:sz w:val="26"/>
          <w:szCs w:val="26"/>
          <w:lang w:val="fr-FR"/>
        </w:rPr>
        <w:lastRenderedPageBreak/>
        <w:t>5.21.</w:t>
      </w:r>
      <w:r w:rsidRPr="001E4479">
        <w:rPr>
          <w:rFonts w:ascii="Times New Roman" w:hAnsi="Times New Roman" w:cs="Times New Roman"/>
          <w:bCs/>
          <w:sz w:val="26"/>
          <w:szCs w:val="26"/>
          <w:lang w:val="fr-FR"/>
        </w:rPr>
        <w:t xml:space="preserve"> </w:t>
      </w:r>
      <w:r w:rsidRPr="001E4479">
        <w:rPr>
          <w:rFonts w:ascii="Times New Roman" w:hAnsi="Times New Roman" w:cs="Times New Roman"/>
          <w:bCs/>
          <w:sz w:val="26"/>
          <w:szCs w:val="26"/>
          <w:u w:val="single"/>
          <w:lang w:val="fr-FR"/>
        </w:rPr>
        <w:t xml:space="preserve">SU </w:t>
      </w:r>
      <w:r w:rsidRPr="001E4479">
        <w:rPr>
          <w:rStyle w:val="litera1"/>
          <w:rFonts w:ascii="Times New Roman" w:hAnsi="Times New Roman" w:cs="Times New Roman"/>
          <w:sz w:val="26"/>
          <w:szCs w:val="26"/>
          <w:u w:val="single"/>
          <w:lang w:val="ro-RO"/>
        </w:rPr>
        <w:t>-</w:t>
      </w:r>
      <w:r w:rsidRPr="001E4479">
        <w:rPr>
          <w:rFonts w:ascii="Times New Roman" w:hAnsi="Times New Roman" w:cs="Times New Roman"/>
          <w:sz w:val="26"/>
          <w:szCs w:val="26"/>
          <w:u w:val="single"/>
          <w:lang w:val="fr-FR"/>
        </w:rPr>
        <w:t xml:space="preserve"> situaţia de urgenţă</w:t>
      </w:r>
      <w:r w:rsidRPr="001E4479">
        <w:rPr>
          <w:rFonts w:ascii="Times New Roman" w:hAnsi="Times New Roman" w:cs="Times New Roman"/>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F4781" w:rsidRPr="001E4479" w:rsidRDefault="00CF4781">
      <w:pPr>
        <w:pStyle w:val="BodyText"/>
        <w:ind w:firstLine="720"/>
        <w:rPr>
          <w:rFonts w:ascii="Times New Roman" w:hAnsi="Times New Roman" w:cs="Times New Roman"/>
          <w:bCs/>
          <w:sz w:val="26"/>
          <w:szCs w:val="26"/>
        </w:rPr>
      </w:pPr>
    </w:p>
    <w:p w:rsidR="00CF4781" w:rsidRPr="001E4479" w:rsidRDefault="00CF4781">
      <w:pPr>
        <w:pStyle w:val="Heading1"/>
        <w:shd w:val="clear" w:color="auto" w:fill="E5E5E5"/>
        <w:spacing w:after="120"/>
        <w:rPr>
          <w:rFonts w:ascii="Times New Roman" w:hAnsi="Times New Roman" w:cs="Times New Roman"/>
          <w:smallCaps/>
          <w:sz w:val="26"/>
          <w:szCs w:val="26"/>
          <w:lang w:val="fr-FR"/>
        </w:rPr>
      </w:pPr>
      <w:r w:rsidRPr="001E4479">
        <w:rPr>
          <w:rFonts w:ascii="Times New Roman" w:hAnsi="Times New Roman" w:cs="Times New Roman"/>
          <w:smallCaps/>
          <w:sz w:val="26"/>
          <w:szCs w:val="26"/>
          <w:lang w:val="fr-FR"/>
        </w:rPr>
        <w:t>CAP.6. DOCUMENTELE CONTRACTULUI ŞI PROCEDURA DE ATRIBUIRE</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ab/>
        <w:t>6.1. Documentele prezentului contract sunt:</w:t>
      </w:r>
    </w:p>
    <w:p w:rsidR="00CF4781" w:rsidRPr="001E4479" w:rsidRDefault="00CF4781">
      <w:pPr>
        <w:pStyle w:val="BodyText"/>
        <w:numPr>
          <w:ilvl w:val="0"/>
          <w:numId w:val="4"/>
        </w:numPr>
        <w:rPr>
          <w:rFonts w:ascii="Times New Roman" w:hAnsi="Times New Roman" w:cs="Times New Roman"/>
          <w:sz w:val="26"/>
          <w:szCs w:val="26"/>
        </w:rPr>
      </w:pPr>
      <w:r w:rsidRPr="001E4479">
        <w:rPr>
          <w:rFonts w:ascii="Times New Roman" w:hAnsi="Times New Roman" w:cs="Times New Roman"/>
          <w:sz w:val="26"/>
          <w:szCs w:val="26"/>
        </w:rPr>
        <w:t>contractul propriu-zis;</w:t>
      </w:r>
    </w:p>
    <w:p w:rsidR="00CF4781" w:rsidRPr="001E4479" w:rsidRDefault="00CF4781">
      <w:pPr>
        <w:pStyle w:val="BodyText"/>
        <w:numPr>
          <w:ilvl w:val="0"/>
          <w:numId w:val="4"/>
        </w:numPr>
        <w:rPr>
          <w:rFonts w:ascii="Times New Roman" w:hAnsi="Times New Roman" w:cs="Times New Roman"/>
          <w:sz w:val="26"/>
          <w:szCs w:val="26"/>
        </w:rPr>
      </w:pPr>
      <w:r w:rsidRPr="001E4479">
        <w:rPr>
          <w:rFonts w:ascii="Times New Roman" w:hAnsi="Times New Roman" w:cs="Times New Roman"/>
          <w:sz w:val="26"/>
          <w:szCs w:val="26"/>
        </w:rPr>
        <w:t>caietul de sarcini;</w:t>
      </w:r>
    </w:p>
    <w:p w:rsidR="00CF4781" w:rsidRPr="001E4479" w:rsidRDefault="00CF4781">
      <w:pPr>
        <w:pStyle w:val="BodyText"/>
        <w:numPr>
          <w:ilvl w:val="0"/>
          <w:numId w:val="4"/>
        </w:numPr>
        <w:rPr>
          <w:rFonts w:ascii="Times New Roman" w:hAnsi="Times New Roman" w:cs="Times New Roman"/>
          <w:sz w:val="26"/>
          <w:szCs w:val="26"/>
        </w:rPr>
      </w:pPr>
      <w:r w:rsidRPr="001E4479">
        <w:rPr>
          <w:rFonts w:ascii="Times New Roman" w:hAnsi="Times New Roman" w:cs="Times New Roman"/>
          <w:sz w:val="26"/>
          <w:szCs w:val="26"/>
        </w:rPr>
        <w:t xml:space="preserve">oferta tehnico-economică </w:t>
      </w:r>
      <w:proofErr w:type="gramStart"/>
      <w:r w:rsidRPr="001E4479">
        <w:rPr>
          <w:rFonts w:ascii="Times New Roman" w:hAnsi="Times New Roman" w:cs="Times New Roman"/>
          <w:sz w:val="26"/>
          <w:szCs w:val="26"/>
        </w:rPr>
        <w:t>a</w:t>
      </w:r>
      <w:proofErr w:type="gramEnd"/>
      <w:r w:rsidRPr="001E4479">
        <w:rPr>
          <w:rFonts w:ascii="Times New Roman" w:hAnsi="Times New Roman" w:cs="Times New Roman"/>
          <w:sz w:val="26"/>
          <w:szCs w:val="26"/>
        </w:rPr>
        <w:t xml:space="preserve"> prestatorului;</w:t>
      </w:r>
    </w:p>
    <w:p w:rsidR="00CF4781" w:rsidRPr="001E4479" w:rsidRDefault="00CF4781">
      <w:pPr>
        <w:pStyle w:val="BodyText"/>
        <w:numPr>
          <w:ilvl w:val="0"/>
          <w:numId w:val="4"/>
        </w:numPr>
        <w:rPr>
          <w:rFonts w:ascii="Times New Roman" w:hAnsi="Times New Roman" w:cs="Times New Roman"/>
          <w:sz w:val="26"/>
          <w:szCs w:val="26"/>
        </w:rPr>
      </w:pPr>
      <w:r w:rsidRPr="001E4479">
        <w:rPr>
          <w:rFonts w:ascii="Times New Roman" w:hAnsi="Times New Roman" w:cs="Times New Roman"/>
          <w:sz w:val="26"/>
          <w:szCs w:val="26"/>
        </w:rPr>
        <w:t>anexele menţionate în textul contractului;</w:t>
      </w:r>
    </w:p>
    <w:p w:rsidR="00CF4781" w:rsidRPr="001E4479" w:rsidRDefault="00CF4781">
      <w:pPr>
        <w:pStyle w:val="BodyText"/>
        <w:numPr>
          <w:ilvl w:val="0"/>
          <w:numId w:val="4"/>
        </w:numPr>
        <w:rPr>
          <w:rFonts w:ascii="Times New Roman" w:hAnsi="Times New Roman" w:cs="Times New Roman"/>
          <w:sz w:val="26"/>
          <w:szCs w:val="26"/>
        </w:rPr>
      </w:pPr>
      <w:r w:rsidRPr="001E4479">
        <w:rPr>
          <w:rFonts w:ascii="Times New Roman" w:hAnsi="Times New Roman" w:cs="Times New Roman"/>
          <w:sz w:val="26"/>
          <w:szCs w:val="26"/>
        </w:rPr>
        <w:t>eventualele acte adiţionale la contract;</w:t>
      </w:r>
    </w:p>
    <w:p w:rsidR="00CF4781" w:rsidRPr="001E4479" w:rsidRDefault="00CF4781">
      <w:pPr>
        <w:ind w:left="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    orice alte anexe menţionate în contract şi în actele adiţionale.</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6.2. În cazul în care, pe parcursul îndeplinirii contractului, se constată faptul că anumite elemente ale propunerii tehnice sunt inferioare cerinţelor prevăzute în caietul                                                                    de sarcini, prevalează prevederile caietului de sarcini.</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6.3. Beneficiarul </w:t>
      </w:r>
      <w:proofErr w:type="gramStart"/>
      <w:r w:rsidRPr="001E4479">
        <w:rPr>
          <w:rFonts w:ascii="Times New Roman" w:hAnsi="Times New Roman" w:cs="Times New Roman"/>
          <w:sz w:val="26"/>
          <w:szCs w:val="26"/>
        </w:rPr>
        <w:t>a</w:t>
      </w:r>
      <w:proofErr w:type="gramEnd"/>
      <w:r w:rsidRPr="001E4479">
        <w:rPr>
          <w:rFonts w:ascii="Times New Roman" w:hAnsi="Times New Roman" w:cs="Times New Roman"/>
          <w:sz w:val="26"/>
          <w:szCs w:val="26"/>
        </w:rPr>
        <w:t xml:space="preserve"> atribuit prezentul contract prestatorului la data de _____________, pe baza procedurii achizitie directa.</w:t>
      </w:r>
    </w:p>
    <w:p w:rsidR="00CF4781" w:rsidRPr="001E4479" w:rsidRDefault="00CF4781">
      <w:pPr>
        <w:pStyle w:val="BodyText"/>
        <w:ind w:firstLine="720"/>
        <w:rPr>
          <w:rFonts w:ascii="Times New Roman" w:hAnsi="Times New Roman" w:cs="Times New Roman"/>
          <w:sz w:val="26"/>
          <w:szCs w:val="26"/>
        </w:rPr>
      </w:pPr>
    </w:p>
    <w:p w:rsidR="00CF4781" w:rsidRPr="001E4479" w:rsidRDefault="00CF4781">
      <w:pPr>
        <w:pStyle w:val="Heading1"/>
        <w:shd w:val="clear" w:color="auto" w:fill="E5E5E5"/>
        <w:spacing w:after="120"/>
        <w:rPr>
          <w:rFonts w:ascii="Times New Roman" w:hAnsi="Times New Roman" w:cs="Times New Roman"/>
          <w:smallCaps/>
          <w:sz w:val="26"/>
          <w:szCs w:val="26"/>
          <w:lang w:val="fr-FR"/>
        </w:rPr>
      </w:pPr>
      <w:r w:rsidRPr="001E4479">
        <w:rPr>
          <w:rFonts w:ascii="Times New Roman" w:hAnsi="Times New Roman" w:cs="Times New Roman"/>
          <w:smallCaps/>
          <w:sz w:val="26"/>
          <w:szCs w:val="26"/>
          <w:lang w:val="fr-FR"/>
        </w:rPr>
        <w:t>CAP. 7. CARACTERUL CONFIDENŢIAL AL CONTRACTULUI</w:t>
      </w:r>
    </w:p>
    <w:p w:rsidR="00CF4781" w:rsidRPr="001E4479" w:rsidRDefault="00CF4781">
      <w:pPr>
        <w:jc w:val="both"/>
        <w:rPr>
          <w:rFonts w:ascii="Times New Roman" w:hAnsi="Times New Roman" w:cs="Times New Roman"/>
          <w:sz w:val="26"/>
          <w:szCs w:val="26"/>
          <w:lang w:val="fr-FR"/>
        </w:rPr>
      </w:pPr>
      <w:r w:rsidRPr="001E4479">
        <w:rPr>
          <w:rFonts w:ascii="Times New Roman" w:hAnsi="Times New Roman" w:cs="Times New Roman"/>
          <w:sz w:val="26"/>
          <w:szCs w:val="26"/>
          <w:lang w:val="fr-FR"/>
        </w:rPr>
        <w:tab/>
        <w:t>7.1. A –   O parte contractantă nu are dreptul, fără acordul scris al celeilalte părţi:</w:t>
      </w:r>
    </w:p>
    <w:p w:rsidR="00CF4781" w:rsidRPr="001E4479" w:rsidRDefault="00CF4781">
      <w:pPr>
        <w:jc w:val="both"/>
        <w:rPr>
          <w:rFonts w:ascii="Times New Roman" w:hAnsi="Times New Roman" w:cs="Times New Roman"/>
          <w:sz w:val="26"/>
          <w:szCs w:val="26"/>
          <w:lang w:val="fr-FR"/>
        </w:rPr>
      </w:pPr>
      <w:r w:rsidRPr="001E4479">
        <w:rPr>
          <w:rFonts w:ascii="Times New Roman" w:hAnsi="Times New Roman" w:cs="Times New Roman"/>
          <w:sz w:val="26"/>
          <w:szCs w:val="26"/>
          <w:lang w:val="fr-FR"/>
        </w:rPr>
        <w:tab/>
        <w:t>a) de a face cunoscut contractul sau orice prevedere a acestuia unei terţe părţi, în afara acelor persoane implicate în îndeplinirea contractului;</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b) de a utiliza informaţiile şi documentele obţinute sau la care are acces în perioada de derulare a contractului, în alt scop decât acela de a-şi îndeplini obligaţiile contractuale.</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F4781" w:rsidRPr="001E4479" w:rsidRDefault="00CF4781">
      <w:pPr>
        <w:pStyle w:val="BodyTextIndent"/>
        <w:ind w:left="102" w:firstLine="181"/>
        <w:rPr>
          <w:rFonts w:ascii="Times New Roman" w:hAnsi="Times New Roman" w:cs="Times New Roman"/>
          <w:sz w:val="26"/>
          <w:szCs w:val="26"/>
          <w:lang w:val="it-IT"/>
        </w:rPr>
      </w:pPr>
      <w:r w:rsidRPr="001E4479">
        <w:rPr>
          <w:rFonts w:ascii="Times New Roman" w:hAnsi="Times New Roman" w:cs="Times New Roman"/>
          <w:sz w:val="26"/>
          <w:szCs w:val="26"/>
          <w:lang w:val="it-IT"/>
        </w:rPr>
        <w:tab/>
        <w:t>7.2. O parte contractantă va fi exonerată de răspunderea pentru dezvăluirea de informaţii referitoare la contract dacă:</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 informaţia era cunoscută părţii contractante înainte ca ea să fi fost primită de la cealaltă parte contractantă, sau</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b) informaţia a fost dezvăluită după ce a fost obţinut acordul scris al celeilalte părţi contractante pentru asemenea dezvăluire, sau</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c) partea contractantă a fost obligată în mod legal să dezvăluie informaţia.</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CF4781" w:rsidRPr="001E4479" w:rsidRDefault="00CF4781">
      <w:pPr>
        <w:ind w:firstLine="720"/>
        <w:jc w:val="both"/>
        <w:rPr>
          <w:rFonts w:ascii="Times New Roman" w:hAnsi="Times New Roman" w:cs="Times New Roman"/>
          <w:sz w:val="26"/>
          <w:szCs w:val="26"/>
          <w:lang w:val="it-IT"/>
        </w:rPr>
      </w:pPr>
    </w:p>
    <w:p w:rsidR="00CF4781" w:rsidRPr="001E4479" w:rsidRDefault="00CF4781">
      <w:pPr>
        <w:pStyle w:val="Heading1"/>
        <w:shd w:val="clear" w:color="auto" w:fill="E5E5E5"/>
        <w:spacing w:after="120"/>
        <w:rPr>
          <w:rFonts w:ascii="Times New Roman" w:hAnsi="Times New Roman" w:cs="Times New Roman"/>
          <w:smallCaps/>
          <w:sz w:val="26"/>
          <w:szCs w:val="26"/>
          <w:lang w:val="it-IT"/>
        </w:rPr>
      </w:pPr>
      <w:r w:rsidRPr="001E4479">
        <w:rPr>
          <w:rFonts w:ascii="Times New Roman" w:hAnsi="Times New Roman" w:cs="Times New Roman"/>
          <w:smallCaps/>
          <w:sz w:val="26"/>
          <w:szCs w:val="26"/>
          <w:lang w:val="it-IT"/>
        </w:rPr>
        <w:t>CAP.8. DREPTURI DE PROPRIETATE INTELECTUALĂ</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ab/>
        <w:t>8.1. Prestatorul are obligaţia de a despăgubi beneficiarul împotriva oricăror:</w:t>
      </w: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lastRenderedPageBreak/>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b/>
        <w:t>b) daune-interese, costuri, taxe şi cheltuieli de orice natură, aferente, cu excepţia situaţiei în care o astfel de încălcare rezultă din respectarea caietului de sarcini întocmit de către beneficiar.</w:t>
      </w:r>
    </w:p>
    <w:p w:rsidR="00CF4781" w:rsidRPr="001E4479" w:rsidRDefault="00CF4781">
      <w:pPr>
        <w:pStyle w:val="BodyText"/>
        <w:rPr>
          <w:rFonts w:ascii="Times New Roman" w:hAnsi="Times New Roman" w:cs="Times New Roman"/>
          <w:sz w:val="26"/>
          <w:szCs w:val="26"/>
        </w:rPr>
      </w:pPr>
    </w:p>
    <w:p w:rsidR="00CF4781" w:rsidRPr="001E4479" w:rsidRDefault="00CF4781">
      <w:pPr>
        <w:pStyle w:val="Heading1"/>
        <w:shd w:val="clear" w:color="auto" w:fill="E5E5E5"/>
        <w:spacing w:after="120"/>
        <w:rPr>
          <w:rFonts w:ascii="Times New Roman" w:hAnsi="Times New Roman" w:cs="Times New Roman"/>
          <w:smallCaps/>
          <w:sz w:val="26"/>
          <w:szCs w:val="26"/>
          <w:lang w:val="it-IT"/>
        </w:rPr>
      </w:pPr>
      <w:r w:rsidRPr="001E4479">
        <w:rPr>
          <w:rFonts w:ascii="Times New Roman" w:hAnsi="Times New Roman" w:cs="Times New Roman"/>
          <w:smallCaps/>
          <w:sz w:val="26"/>
          <w:szCs w:val="26"/>
          <w:lang w:val="it-IT"/>
        </w:rPr>
        <w:t>CAP.9. OBLIGAŢIILE PRESTATORULUI</w:t>
      </w:r>
    </w:p>
    <w:p w:rsidR="00CF4781" w:rsidRPr="001E4479" w:rsidRDefault="00CF4781">
      <w:pPr>
        <w:ind w:firstLine="720"/>
        <w:jc w:val="both"/>
        <w:rPr>
          <w:rFonts w:ascii="Times New Roman" w:hAnsi="Times New Roman" w:cs="Times New Roman"/>
          <w:sz w:val="26"/>
          <w:szCs w:val="26"/>
        </w:rPr>
      </w:pPr>
      <w:r w:rsidRPr="001E4479">
        <w:rPr>
          <w:rFonts w:ascii="Times New Roman" w:hAnsi="Times New Roman" w:cs="Times New Roman"/>
          <w:sz w:val="26"/>
          <w:szCs w:val="26"/>
          <w:lang w:val="it-IT"/>
        </w:rPr>
        <w:t xml:space="preserve">9.1. Prestează serviciile în cantitatea şi calitatea prevăzute în caietul de sarcini și în contract. </w:t>
      </w:r>
      <w:r w:rsidRPr="001E4479">
        <w:rPr>
          <w:rFonts w:ascii="Times New Roman" w:hAnsi="Times New Roman" w:cs="Times New Roman"/>
          <w:sz w:val="26"/>
          <w:szCs w:val="26"/>
        </w:rPr>
        <w:t xml:space="preserve">Prestatorul </w:t>
      </w:r>
      <w:proofErr w:type="gramStart"/>
      <w:r w:rsidRPr="001E4479">
        <w:rPr>
          <w:rFonts w:ascii="Times New Roman" w:hAnsi="Times New Roman" w:cs="Times New Roman"/>
          <w:sz w:val="26"/>
          <w:szCs w:val="26"/>
        </w:rPr>
        <w:t>va</w:t>
      </w:r>
      <w:proofErr w:type="gramEnd"/>
      <w:r w:rsidRPr="001E4479">
        <w:rPr>
          <w:rFonts w:ascii="Times New Roman" w:hAnsi="Times New Roman" w:cs="Times New Roman"/>
          <w:sz w:val="26"/>
          <w:szCs w:val="26"/>
        </w:rPr>
        <w:t xml:space="preserve"> asigura asisten</w:t>
      </w:r>
      <w:r w:rsidRPr="001E4479">
        <w:rPr>
          <w:rFonts w:ascii="Times New Roman" w:hAnsi="Times New Roman" w:cs="Times New Roman"/>
          <w:sz w:val="26"/>
          <w:szCs w:val="26"/>
          <w:lang w:val="it-IT"/>
        </w:rPr>
        <w:t>t</w:t>
      </w:r>
      <w:r w:rsidRPr="001E4479">
        <w:rPr>
          <w:rFonts w:ascii="Times New Roman" w:hAnsi="Times New Roman" w:cs="Times New Roman"/>
          <w:sz w:val="26"/>
          <w:szCs w:val="26"/>
        </w:rPr>
        <w:t xml:space="preserve">a tehnică prin efectuarea reglajelor și calibrărilor acestor tipuri de mijloace de măsurare, </w:t>
      </w:r>
      <w:r w:rsidRPr="001E4479">
        <w:rPr>
          <w:rFonts w:ascii="Times New Roman" w:hAnsi="Times New Roman" w:cs="Times New Roman"/>
          <w:sz w:val="26"/>
          <w:szCs w:val="26"/>
          <w:lang w:val="ro-RO"/>
        </w:rPr>
        <w:t>înainte și</w:t>
      </w:r>
      <w:r w:rsidRPr="001E4479">
        <w:rPr>
          <w:rFonts w:ascii="Times New Roman" w:hAnsi="Times New Roman" w:cs="Times New Roman"/>
          <w:sz w:val="26"/>
          <w:szCs w:val="26"/>
        </w:rPr>
        <w:t xml:space="preserve"> pe întreaga durată a efectuării verificărilor metrologice. Reglajele și calibrarile sistemului de cântărire se vor face în ziua stabilită pentru efectuarea verificarii metrologice, cu etaloanele puse la dispozitie de catre prestatorul care efectuează verificarea metrologică. </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9.2. Să presteze toate serviciile contractate în condiţii de calitate conform cerintelor caietului de sarcini şi cu respectarea condiţiilor tehnice impuse pentru asigurarea parametrilor optimi de funcţionare ai platformei de cantarire.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9.3. Prestatorul efectueaza toate serviciile contractate în conformitate cu documentaţia tehnică a platformei de cântărire rutieră emisa de fabricant, precum și cu procedurile specifice de management al calitatii prevazute în manualul calitatii propriu al prestatorului de servicii.</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9.4. Prestatorul va întocmi şi va pune la dispoziţia beneficiarului documentaţia care atestă volumul serviciilor realizate, conform art.12.1.</w:t>
      </w:r>
    </w:p>
    <w:p w:rsidR="00CF4781" w:rsidRPr="001E4479" w:rsidRDefault="00CF4781">
      <w:pPr>
        <w:ind w:firstLine="708"/>
        <w:jc w:val="both"/>
        <w:rPr>
          <w:rFonts w:ascii="Times New Roman" w:hAnsi="Times New Roman" w:cs="Times New Roman"/>
          <w:sz w:val="26"/>
          <w:szCs w:val="26"/>
        </w:rPr>
      </w:pPr>
      <w:r w:rsidRPr="001E4479">
        <w:rPr>
          <w:rFonts w:ascii="Times New Roman" w:hAnsi="Times New Roman" w:cs="Times New Roman"/>
          <w:sz w:val="26"/>
          <w:szCs w:val="26"/>
          <w:lang w:val="ro-RO"/>
        </w:rPr>
        <w:t>9.5.</w:t>
      </w:r>
      <w:r w:rsidRPr="001E4479">
        <w:rPr>
          <w:rFonts w:ascii="Times New Roman" w:hAnsi="Times New Roman" w:cs="Times New Roman"/>
          <w:lang w:val="ro-RO"/>
        </w:rPr>
        <w:t xml:space="preserve"> </w:t>
      </w:r>
      <w:proofErr w:type="gramStart"/>
      <w:r w:rsidRPr="001E4479">
        <w:rPr>
          <w:rFonts w:ascii="Times New Roman" w:hAnsi="Times New Roman" w:cs="Times New Roman"/>
          <w:sz w:val="26"/>
          <w:szCs w:val="26"/>
        </w:rPr>
        <w:t>Materialele si echipamentele necesare prestatiei serviciului vor fi asigurate în totalitate de prestator.</w:t>
      </w:r>
      <w:proofErr w:type="gramEnd"/>
    </w:p>
    <w:p w:rsidR="00CF4781" w:rsidRPr="001E4479" w:rsidRDefault="00CF4781">
      <w:pPr>
        <w:ind w:firstLine="708"/>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9.6. </w:t>
      </w:r>
      <w:r w:rsidRPr="001E4479">
        <w:rPr>
          <w:rFonts w:ascii="Times New Roman" w:hAnsi="Times New Roman" w:cs="Times New Roman"/>
          <w:sz w:val="26"/>
          <w:szCs w:val="26"/>
        </w:rPr>
        <w:t xml:space="preserve">Prestatorul </w:t>
      </w:r>
      <w:proofErr w:type="gramStart"/>
      <w:r w:rsidRPr="001E4479">
        <w:rPr>
          <w:rFonts w:ascii="Times New Roman" w:hAnsi="Times New Roman" w:cs="Times New Roman"/>
          <w:sz w:val="26"/>
          <w:szCs w:val="26"/>
        </w:rPr>
        <w:t>va</w:t>
      </w:r>
      <w:proofErr w:type="gramEnd"/>
      <w:r w:rsidRPr="001E4479">
        <w:rPr>
          <w:rFonts w:ascii="Times New Roman" w:hAnsi="Times New Roman" w:cs="Times New Roman"/>
          <w:sz w:val="26"/>
          <w:szCs w:val="26"/>
        </w:rPr>
        <w:t xml:space="preserve"> fi anuntat de beneficiar cu cel putin 5 zile lucrătoare înainte de data stabilită pentru prestarea serviciilor și are obligația să se prezinte pentru efectuarea serviciilor de asistenta tehnica la data respectiva</w:t>
      </w:r>
      <w:r w:rsidRPr="001E4479">
        <w:rPr>
          <w:rFonts w:ascii="Times New Roman" w:hAnsi="Times New Roman" w:cs="Times New Roman"/>
          <w:sz w:val="26"/>
          <w:szCs w:val="26"/>
          <w:lang w:val="ro-RO"/>
        </w:rPr>
        <w:t>.</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9.7 Pentru serviciile efectuate la faţa locului, prestatorul are următoarele obligaţii :</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1) să îşi  însuşească  şi să respecte politicile în domeniul calităţii, mediului, sănătăţii şi securităţii în muncă ale ELCEN.</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2) să păstreze curăţenia la locul de muncă.</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4) să respecte reglementarile în vigoare referitoare la prevenirea şi stingerea incendiilor: PE 009/1993, Legea nr.307/2006 privind apărarea impotriva incendiilor, Norme generale de apărare împotriva incendiilor aprobate cu Ordinul MAI nr.163/2007.</w:t>
      </w: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5) Să respecte prevederile legale de mediu în vigoare, este direct răspunzător de consecinţele producerii unei poluări şi va acoperi eventualele daune provocate din vina sa.</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6) Să respecte prevederile convenţiei privind delimitarea răspunderilor pe linie de securitate şi sănătate în muncă, situaţii de urgenţă şi protecţia mediului, anexata contractului. Să respecte regulile de SSM şi SU generale şi cele specifice sectorului energetic, conform procesului verbal de predare în reparaţie a echipamentului care face obiectul prezentului contract, care se anexeaza la contract. </w:t>
      </w:r>
    </w:p>
    <w:p w:rsidR="00CF4781" w:rsidRPr="001E4479" w:rsidRDefault="00CF4781">
      <w:pPr>
        <w:jc w:val="both"/>
        <w:rPr>
          <w:rFonts w:ascii="Times New Roman" w:hAnsi="Times New Roman" w:cs="Times New Roman"/>
          <w:sz w:val="26"/>
          <w:szCs w:val="26"/>
          <w:lang w:val="ro-RO"/>
        </w:rPr>
      </w:pPr>
    </w:p>
    <w:p w:rsidR="00CF4781" w:rsidRPr="001E4479" w:rsidRDefault="00CF4781">
      <w:pPr>
        <w:pStyle w:val="Heading1"/>
        <w:shd w:val="clear" w:color="auto" w:fill="E5E5E5"/>
        <w:spacing w:after="120"/>
        <w:rPr>
          <w:rFonts w:ascii="Times New Roman" w:hAnsi="Times New Roman" w:cs="Times New Roman"/>
          <w:sz w:val="26"/>
          <w:szCs w:val="26"/>
          <w:lang w:val="it-IT"/>
        </w:rPr>
      </w:pPr>
      <w:r w:rsidRPr="001E4479">
        <w:rPr>
          <w:rFonts w:ascii="Times New Roman" w:hAnsi="Times New Roman" w:cs="Times New Roman"/>
          <w:sz w:val="26"/>
          <w:szCs w:val="26"/>
          <w:lang w:val="ro-RO"/>
        </w:rPr>
        <w:t xml:space="preserve">CAP.10. </w:t>
      </w:r>
      <w:r w:rsidRPr="001E4479">
        <w:rPr>
          <w:rFonts w:ascii="Times New Roman" w:hAnsi="Times New Roman" w:cs="Times New Roman"/>
          <w:sz w:val="26"/>
          <w:szCs w:val="26"/>
          <w:lang w:val="it-IT"/>
        </w:rPr>
        <w:t>OBLIGAŢIILE BENEFICIARULUI</w:t>
      </w:r>
    </w:p>
    <w:p w:rsidR="00CF4781" w:rsidRPr="001E4479" w:rsidRDefault="00CF4781">
      <w:pPr>
        <w:pStyle w:val="BodyText"/>
        <w:ind w:right="16"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10.1. Să puna la dispoziția prestatorului platformele de cântărire rutieră în vederea efectuării reglajelor si calibrărilor necesare, la datele convenite de parti si mentionate in graficul de prestare a serviciilor, care va fi stabilit conform articolului 4.1 de fiecare CTE de comun acord cu prestatorul si furnizorul de servicii de verificare metrologica a platformelor de cantarire, precum şi orice informaţii necesare pentru îndeplinirea contractului.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10.2. Să plătească prestatorului la scadenţa stabilită, contravaloarea serviciilor prestate, în baza facturii şi a documentelor prevăzute la art. 13.3.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10.3. Să numească şi să notifice prestatorului, personalul responsabil din partea centralei, cu urmărirea cantitativă şi calitativă a serviciilor executate.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10.4. Să asigure accesul operativ al prestatorului în locul unde este amplasat mijlocul fix.</w:t>
      </w:r>
    </w:p>
    <w:p w:rsidR="00CF4781" w:rsidRPr="001E4479" w:rsidRDefault="00CF4781">
      <w:pPr>
        <w:pStyle w:val="BodyText"/>
        <w:ind w:firstLine="720"/>
        <w:rPr>
          <w:rFonts w:ascii="Times New Roman" w:hAnsi="Times New Roman" w:cs="Times New Roman"/>
          <w:sz w:val="26"/>
          <w:szCs w:val="26"/>
          <w:lang w:val="ro-RO"/>
        </w:rPr>
      </w:pPr>
    </w:p>
    <w:p w:rsidR="00CF4781" w:rsidRPr="001E4479" w:rsidRDefault="00CF4781">
      <w:pPr>
        <w:pStyle w:val="Heading1"/>
        <w:shd w:val="clear" w:color="auto" w:fill="E5E5E5"/>
        <w:spacing w:after="120"/>
        <w:rPr>
          <w:rFonts w:ascii="Times New Roman" w:hAnsi="Times New Roman" w:cs="Times New Roman"/>
          <w:bCs/>
          <w:sz w:val="26"/>
          <w:szCs w:val="26"/>
          <w:lang w:val="fr-FR"/>
        </w:rPr>
      </w:pPr>
      <w:r w:rsidRPr="001E4479">
        <w:rPr>
          <w:rFonts w:ascii="Times New Roman" w:hAnsi="Times New Roman" w:cs="Times New Roman"/>
          <w:bCs/>
          <w:sz w:val="26"/>
          <w:szCs w:val="26"/>
          <w:lang w:val="fr-FR"/>
        </w:rPr>
        <w:t xml:space="preserve">CAP. 11. GARANŢII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11.1. Prestatorul răspunde şi garantează realizarea calitativă a obligaţiilor asumate prin prezentul contract în condiţiile anexelor la contract, a caietului de sarcini, a manualului calităţii propriu şi a legislaţiei în vigoare pe toată durata contractului.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11.2.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CF4781" w:rsidRPr="001E4479" w:rsidRDefault="00CF4781">
      <w:pPr>
        <w:pStyle w:val="BodyText"/>
        <w:ind w:firstLine="720"/>
        <w:rPr>
          <w:rFonts w:ascii="Times New Roman" w:hAnsi="Times New Roman" w:cs="Times New Roman"/>
          <w:lang w:val="ro-RO"/>
        </w:rPr>
      </w:pPr>
      <w:r w:rsidRPr="001E4479">
        <w:rPr>
          <w:rFonts w:ascii="Times New Roman" w:hAnsi="Times New Roman" w:cs="Times New Roman"/>
          <w:lang w:val="ro-RO"/>
        </w:rPr>
        <w:tab/>
      </w:r>
    </w:p>
    <w:p w:rsidR="00CF4781" w:rsidRPr="001E4479" w:rsidRDefault="00CF4781">
      <w:pPr>
        <w:pStyle w:val="Heading1"/>
        <w:shd w:val="clear" w:color="auto" w:fill="E5E5E5"/>
        <w:spacing w:after="120"/>
        <w:rPr>
          <w:rFonts w:ascii="Times New Roman" w:hAnsi="Times New Roman" w:cs="Times New Roman"/>
          <w:smallCaps/>
          <w:sz w:val="26"/>
          <w:szCs w:val="26"/>
          <w:lang w:val="fr-FR"/>
        </w:rPr>
      </w:pPr>
      <w:r w:rsidRPr="001E4479">
        <w:rPr>
          <w:rFonts w:ascii="Times New Roman" w:hAnsi="Times New Roman" w:cs="Times New Roman"/>
          <w:smallCaps/>
          <w:sz w:val="26"/>
          <w:szCs w:val="26"/>
          <w:lang w:val="fr-FR"/>
        </w:rPr>
        <w:t xml:space="preserve">CAP.12. RECEPŢIA SERVICIILOR PRESTATE </w:t>
      </w:r>
    </w:p>
    <w:p w:rsidR="00CF4781" w:rsidRPr="001E4479" w:rsidRDefault="00CF4781">
      <w:pPr>
        <w:shd w:val="clear" w:color="auto" w:fill="FFFFFF"/>
        <w:tabs>
          <w:tab w:val="left" w:pos="1555"/>
        </w:tabs>
        <w:ind w:right="28"/>
        <w:jc w:val="both"/>
        <w:rPr>
          <w:rFonts w:ascii="Times New Roman" w:hAnsi="Times New Roman" w:cs="Times New Roman"/>
          <w:spacing w:val="-2"/>
          <w:sz w:val="26"/>
          <w:szCs w:val="26"/>
          <w:lang w:val="ro-RO"/>
        </w:rPr>
      </w:pPr>
      <w:r w:rsidRPr="001E4479">
        <w:rPr>
          <w:rFonts w:ascii="Times New Roman" w:hAnsi="Times New Roman" w:cs="Times New Roman"/>
          <w:spacing w:val="-2"/>
          <w:sz w:val="26"/>
          <w:szCs w:val="26"/>
          <w:lang w:val="ro-RO"/>
        </w:rPr>
        <w:t xml:space="preserve">           12.1. Recepţia serviciilor se face la beneficiar, de catre responsabilul cu metrologia din centrala care intra in posesia procesului verbal de receptie servicii intretinere, raportului de service si a bazei de calcul sau devizului, dupa caz.</w:t>
      </w:r>
    </w:p>
    <w:p w:rsidR="00CF4781" w:rsidRPr="001E4479" w:rsidRDefault="00CF4781">
      <w:pPr>
        <w:pStyle w:val="BodyText"/>
        <w:ind w:firstLine="720"/>
        <w:rPr>
          <w:rFonts w:ascii="Times New Roman" w:hAnsi="Times New Roman" w:cs="Times New Roman"/>
          <w:sz w:val="26"/>
          <w:szCs w:val="26"/>
        </w:rPr>
      </w:pPr>
    </w:p>
    <w:p w:rsidR="00CF4781" w:rsidRPr="001E4479" w:rsidRDefault="00CF4781">
      <w:pPr>
        <w:shd w:val="clear" w:color="auto" w:fill="D9D9D9"/>
        <w:rPr>
          <w:rFonts w:ascii="Times New Roman" w:hAnsi="Times New Roman" w:cs="Times New Roman"/>
          <w:b/>
          <w:sz w:val="26"/>
          <w:szCs w:val="26"/>
        </w:rPr>
      </w:pPr>
      <w:r w:rsidRPr="001E4479">
        <w:rPr>
          <w:rFonts w:ascii="Times New Roman" w:hAnsi="Times New Roman" w:cs="Times New Roman"/>
          <w:b/>
          <w:sz w:val="26"/>
          <w:szCs w:val="26"/>
        </w:rPr>
        <w:t>CAP. 13. CONDIŢIILE DE PLATĂ</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fr-FR"/>
        </w:rPr>
        <w:t>13.1. Operaţiunile financiar-bancare dintre prestat</w:t>
      </w:r>
      <w:r w:rsidRPr="001E4479">
        <w:rPr>
          <w:rFonts w:ascii="Times New Roman" w:hAnsi="Times New Roman" w:cs="Times New Roman"/>
          <w:sz w:val="26"/>
          <w:szCs w:val="26"/>
          <w:lang w:val="it-IT"/>
        </w:rPr>
        <w:t>or şi beneficiar se vor efectua prin băncile şi conturile menţionate la capitolul 1.</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13.2. Orice modificare a numărului de cont bancar sau a altor elemente </w:t>
      </w:r>
      <w:proofErr w:type="gramStart"/>
      <w:r w:rsidRPr="001E4479">
        <w:rPr>
          <w:rFonts w:ascii="Times New Roman" w:hAnsi="Times New Roman" w:cs="Times New Roman"/>
          <w:sz w:val="26"/>
          <w:szCs w:val="26"/>
        </w:rPr>
        <w:t>ce</w:t>
      </w:r>
      <w:proofErr w:type="gramEnd"/>
      <w:r w:rsidRPr="001E4479">
        <w:rPr>
          <w:rFonts w:ascii="Times New Roman" w:hAnsi="Times New Roman" w:cs="Times New Roman"/>
          <w:sz w:val="26"/>
          <w:szCs w:val="26"/>
        </w:rPr>
        <w:t xml:space="preserve"> ar influenţa efectuarea operaţiilor financiar-bancare între părţi va face obiectul unui act adiţional la contract. Actul adiţional se va întocmi de către partea care a solicitat efectuarea modificării.</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13.3. Decontarea serviciilor prestate se face în lei, pe baza facturilor emise de prestator însoţite de copii ale următoarele documente: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proces verbal de recepție servicii executate, semnat de șeful secței care are în dotare platforma de cântărire rutiera şi vizat de conducerea uzinei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raport de service;</w:t>
      </w:r>
    </w:p>
    <w:p w:rsidR="00CF4781" w:rsidRPr="001E4479" w:rsidRDefault="00CF4781">
      <w:pPr>
        <w:pStyle w:val="BodyText"/>
        <w:ind w:firstLine="720"/>
        <w:rPr>
          <w:rFonts w:ascii="Times New Roman" w:hAnsi="Times New Roman" w:cs="Times New Roman"/>
          <w:sz w:val="26"/>
          <w:szCs w:val="26"/>
          <w:lang w:val="pt-BR"/>
        </w:rPr>
      </w:pPr>
      <w:r w:rsidRPr="001E4479">
        <w:rPr>
          <w:rFonts w:ascii="Times New Roman" w:hAnsi="Times New Roman" w:cs="Times New Roman"/>
          <w:sz w:val="26"/>
          <w:szCs w:val="26"/>
          <w:lang w:val="pt-BR"/>
        </w:rPr>
        <w:t xml:space="preserve">- deviz sau baza de calcul, dupa caz. </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13.4. Facturile vor fi plătite direct, prin ordin de plata, termenul de scadenţă pentru plata acestora fiind de 60 de zile calendaristice de la data înregistrării facturii la sediul achizitorului. În cazul neîndeplinirii în termenul scadenţei a obligaţiilor de plată, prestatorul este îndreptăţit să pretindă penalităţile prevăzute la cap.14. </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lastRenderedPageBreak/>
        <w:t>13.5. Serviciile prestate de prestator în afara celor prevăzute în contract şi în acte adiţionale nu vor fi plătite prestatorului; aceeaşi clauză se aplică şi pentru serviciile efectuate care nu respectă prevederile contractului.</w:t>
      </w:r>
    </w:p>
    <w:p w:rsidR="00CF4781" w:rsidRPr="001E4479" w:rsidRDefault="00CF4781">
      <w:pPr>
        <w:rPr>
          <w:rFonts w:ascii="Times New Roman" w:hAnsi="Times New Roman" w:cs="Times New Roman"/>
          <w:sz w:val="26"/>
          <w:szCs w:val="26"/>
          <w:lang w:val="fr-FR"/>
        </w:rPr>
      </w:pPr>
    </w:p>
    <w:p w:rsidR="00CF4781" w:rsidRPr="001E4479" w:rsidRDefault="00CF4781">
      <w:pPr>
        <w:pStyle w:val="Heading1"/>
        <w:shd w:val="clear" w:color="auto" w:fill="E5E5E5"/>
        <w:spacing w:after="120"/>
        <w:rPr>
          <w:rFonts w:ascii="Times New Roman" w:hAnsi="Times New Roman" w:cs="Times New Roman"/>
          <w:sz w:val="26"/>
          <w:szCs w:val="26"/>
        </w:rPr>
      </w:pPr>
      <w:r w:rsidRPr="001E4479">
        <w:rPr>
          <w:rFonts w:ascii="Times New Roman" w:hAnsi="Times New Roman" w:cs="Times New Roman"/>
          <w:sz w:val="26"/>
          <w:szCs w:val="26"/>
        </w:rPr>
        <w:t>CAP.14. PENALITĂŢI, DAUNE INTERESE</w:t>
      </w:r>
      <w:r w:rsidRPr="001E4479">
        <w:rPr>
          <w:rFonts w:ascii="Times New Roman" w:hAnsi="Times New Roman" w:cs="Times New Roman"/>
          <w:sz w:val="26"/>
          <w:szCs w:val="26"/>
        </w:rPr>
        <w:tab/>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14.1. În cazul în care, din vina sa exclusivă, prestatorul nu reuşeşte să-şi îndeplinească obligaţiile asumate, atunci achizitorul are dreptul de a deduce </w:t>
      </w:r>
      <w:r w:rsidRPr="001E4479">
        <w:rPr>
          <w:rFonts w:ascii="Times New Roman" w:hAnsi="Times New Roman" w:cs="Times New Roman"/>
          <w:sz w:val="26"/>
          <w:szCs w:val="26"/>
        </w:rPr>
        <w:t xml:space="preserve">penalităţi egale cu </w:t>
      </w:r>
      <w:r w:rsidRPr="001E4479">
        <w:rPr>
          <w:rStyle w:val="l5def1"/>
          <w:rFonts w:ascii="Times New Roman" w:hAnsi="Times New Roman" w:cs="Times New Roman"/>
        </w:rPr>
        <w:t>dobânda legala penalizatoare</w:t>
      </w:r>
      <w:r w:rsidRPr="001E4479">
        <w:rPr>
          <w:rFonts w:ascii="Times New Roman" w:hAnsi="Times New Roman" w:cs="Times New Roman"/>
          <w:spacing w:val="-1"/>
          <w:sz w:val="26"/>
          <w:szCs w:val="26"/>
        </w:rPr>
        <w:t xml:space="preserve">, raportate la </w:t>
      </w:r>
      <w:r w:rsidRPr="001E4479">
        <w:rPr>
          <w:rFonts w:ascii="Times New Roman" w:hAnsi="Times New Roman" w:cs="Times New Roman"/>
          <w:sz w:val="26"/>
          <w:szCs w:val="26"/>
          <w:lang w:val="ro-RO"/>
        </w:rPr>
        <w:t>serviciilor neexecutate sau executate necorespunzator, pentru fiecare zi de întârziere.</w:t>
      </w:r>
    </w:p>
    <w:p w:rsidR="00CF4781" w:rsidRPr="001E4479" w:rsidRDefault="00CF4781">
      <w:pPr>
        <w:shd w:val="clear" w:color="auto" w:fill="FFFFFF"/>
        <w:spacing w:line="266" w:lineRule="exact"/>
        <w:ind w:right="14" w:firstLine="708"/>
        <w:jc w:val="both"/>
        <w:rPr>
          <w:rFonts w:ascii="Times New Roman" w:hAnsi="Times New Roman" w:cs="Times New Roman"/>
          <w:spacing w:val="-3"/>
          <w:sz w:val="26"/>
          <w:szCs w:val="26"/>
          <w:lang w:val="ro-RO"/>
        </w:rPr>
      </w:pPr>
      <w:r w:rsidRPr="001E4479">
        <w:rPr>
          <w:rFonts w:ascii="Times New Roman" w:hAnsi="Times New Roman" w:cs="Times New Roman"/>
          <w:sz w:val="26"/>
          <w:szCs w:val="26"/>
          <w:lang w:val="ro-RO"/>
        </w:rPr>
        <w:t xml:space="preserve">Penalităţile </w:t>
      </w:r>
      <w:r w:rsidRPr="001E4479">
        <w:rPr>
          <w:rFonts w:ascii="Times New Roman" w:hAnsi="Times New Roman" w:cs="Times New Roman"/>
          <w:spacing w:val="-3"/>
          <w:sz w:val="26"/>
          <w:szCs w:val="26"/>
          <w:lang w:val="ro-RO"/>
        </w:rPr>
        <w:t>nu vor putea depăşi valoarea contractului.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14.2. Prestatorul este pus de drept în întârziere prin expirarea termenului contractual, fără notificare şi fără nici o altă procedură prealabilă.</w:t>
      </w: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14.4. Penalităţile de la art.14.1. se aplică şi serviciilor prestate, dar care nu corespund calitativ în perioada de garanţie, până la data refacerii sau remedierii lor.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rPr>
        <w:t xml:space="preserve">14.5. </w:t>
      </w:r>
      <w:r w:rsidRPr="001E4479">
        <w:rPr>
          <w:rFonts w:ascii="Times New Roman" w:hAnsi="Times New Roman" w:cs="Times New Roman"/>
          <w:sz w:val="26"/>
          <w:szCs w:val="26"/>
          <w:lang w:val="ro-RO"/>
        </w:rPr>
        <w:t xml:space="preserve">În cazul în care achizitorul nu onorează facturile in termenul </w:t>
      </w:r>
      <w:r w:rsidRPr="001E4479">
        <w:rPr>
          <w:rFonts w:ascii="Times New Roman" w:hAnsi="Times New Roman" w:cs="Times New Roman"/>
          <w:spacing w:val="-1"/>
          <w:sz w:val="26"/>
          <w:szCs w:val="26"/>
          <w:lang w:val="ro-RO"/>
        </w:rPr>
        <w:t xml:space="preserve">scadent prevăzut </w:t>
      </w:r>
      <w:proofErr w:type="gramStart"/>
      <w:r w:rsidRPr="001E4479">
        <w:rPr>
          <w:rFonts w:ascii="Times New Roman" w:hAnsi="Times New Roman" w:cs="Times New Roman"/>
          <w:spacing w:val="-1"/>
          <w:sz w:val="26"/>
          <w:szCs w:val="26"/>
          <w:lang w:val="ro-RO"/>
        </w:rPr>
        <w:t>la articolul</w:t>
      </w:r>
      <w:proofErr w:type="gramEnd"/>
      <w:r w:rsidRPr="001E4479">
        <w:rPr>
          <w:rFonts w:ascii="Times New Roman" w:hAnsi="Times New Roman" w:cs="Times New Roman"/>
          <w:spacing w:val="-1"/>
          <w:sz w:val="26"/>
          <w:szCs w:val="26"/>
          <w:lang w:val="ro-RO"/>
        </w:rPr>
        <w:t xml:space="preserve"> 13.4. din contract, </w:t>
      </w:r>
      <w:r w:rsidRPr="001E4479">
        <w:rPr>
          <w:rFonts w:ascii="Times New Roman" w:hAnsi="Times New Roman" w:cs="Times New Roman"/>
          <w:sz w:val="26"/>
          <w:szCs w:val="26"/>
          <w:lang w:val="ro-RO"/>
        </w:rPr>
        <w:t xml:space="preserve">atunci este de drept in întârziere şi va </w:t>
      </w:r>
      <w:r w:rsidRPr="001E4479">
        <w:rPr>
          <w:rFonts w:ascii="Times New Roman" w:hAnsi="Times New Roman" w:cs="Times New Roman"/>
          <w:sz w:val="26"/>
          <w:szCs w:val="26"/>
        </w:rPr>
        <w:t xml:space="preserve">plăti penalităţi egale cu </w:t>
      </w:r>
      <w:r w:rsidRPr="001E4479">
        <w:rPr>
          <w:rStyle w:val="l5def1"/>
          <w:rFonts w:ascii="Times New Roman" w:hAnsi="Times New Roman" w:cs="Times New Roman"/>
        </w:rPr>
        <w:t>dobânda legala penalizatoare</w:t>
      </w:r>
      <w:r w:rsidRPr="001E4479">
        <w:rPr>
          <w:rFonts w:ascii="Times New Roman" w:hAnsi="Times New Roman" w:cs="Times New Roman"/>
          <w:spacing w:val="-1"/>
          <w:sz w:val="26"/>
          <w:szCs w:val="26"/>
        </w:rPr>
        <w:t>, raportate la valoarea</w:t>
      </w:r>
      <w:r w:rsidRPr="001E4479">
        <w:rPr>
          <w:rFonts w:ascii="Times New Roman" w:hAnsi="Times New Roman" w:cs="Times New Roman"/>
          <w:sz w:val="26"/>
          <w:szCs w:val="26"/>
        </w:rPr>
        <w:t xml:space="preserve"> neonorata la plata a facturii fara TVA.</w:t>
      </w:r>
      <w:r w:rsidRPr="001E4479">
        <w:rPr>
          <w:rFonts w:ascii="Times New Roman" w:hAnsi="Times New Roman" w:cs="Times New Roman"/>
          <w:sz w:val="26"/>
          <w:szCs w:val="26"/>
          <w:lang w:val="ro-RO"/>
        </w:rPr>
        <w:t xml:space="preserve"> Respectivele </w:t>
      </w:r>
      <w:r w:rsidRPr="001E4479">
        <w:rPr>
          <w:rFonts w:ascii="Times New Roman" w:hAnsi="Times New Roman" w:cs="Times New Roman"/>
          <w:spacing w:val="-1"/>
          <w:sz w:val="26"/>
          <w:szCs w:val="26"/>
          <w:lang w:val="ro-RO"/>
        </w:rPr>
        <w:t>penalitati nu pot depăşi valoarea neonorata la plată a facturii.</w:t>
      </w:r>
      <w:r w:rsidRPr="001E4479">
        <w:rPr>
          <w:rFonts w:ascii="Times New Roman" w:hAnsi="Times New Roman" w:cs="Times New Roman"/>
          <w:sz w:val="26"/>
          <w:szCs w:val="26"/>
          <w:lang w:val="ro-RO"/>
        </w:rPr>
        <w:t xml:space="preserve"> </w:t>
      </w:r>
    </w:p>
    <w:p w:rsidR="00CF4781" w:rsidRPr="001E4479" w:rsidRDefault="00CF4781">
      <w:pPr>
        <w:pStyle w:val="BodyText"/>
        <w:ind w:firstLine="720"/>
        <w:rPr>
          <w:rFonts w:ascii="Times New Roman" w:hAnsi="Times New Roman" w:cs="Times New Roman"/>
          <w:spacing w:val="-2"/>
          <w:sz w:val="26"/>
          <w:szCs w:val="26"/>
        </w:rPr>
      </w:pPr>
      <w:r w:rsidRPr="001E4479">
        <w:rPr>
          <w:rFonts w:ascii="Times New Roman" w:hAnsi="Times New Roman" w:cs="Times New Roman"/>
          <w:sz w:val="26"/>
          <w:szCs w:val="26"/>
        </w:rPr>
        <w:t xml:space="preserve">14.6. Dacă valoarea penalităţilor nu acoperă prejudiciile produse partilor contractante </w:t>
      </w:r>
      <w:r w:rsidRPr="001E4479">
        <w:rPr>
          <w:rFonts w:ascii="Times New Roman" w:hAnsi="Times New Roman" w:cs="Times New Roman"/>
          <w:spacing w:val="-3"/>
          <w:sz w:val="26"/>
          <w:szCs w:val="26"/>
        </w:rPr>
        <w:t xml:space="preserve">prin nerespectarea clauzelor care au dus la plata acestor penalităţi, părţile contractante pot </w:t>
      </w:r>
      <w:r w:rsidRPr="001E4479">
        <w:rPr>
          <w:rFonts w:ascii="Times New Roman" w:hAnsi="Times New Roman" w:cs="Times New Roman"/>
          <w:spacing w:val="5"/>
          <w:sz w:val="26"/>
          <w:szCs w:val="26"/>
        </w:rPr>
        <w:t xml:space="preserve">percepe partenerului de contract daune - interese, conform reglementărilor legale în </w:t>
      </w:r>
      <w:r w:rsidRPr="001E4479">
        <w:rPr>
          <w:rFonts w:ascii="Times New Roman" w:hAnsi="Times New Roman" w:cs="Times New Roman"/>
          <w:spacing w:val="-2"/>
          <w:sz w:val="26"/>
          <w:szCs w:val="26"/>
        </w:rPr>
        <w:t>vigoare, până la acoperirea prejudiciului produs, la valori demonstrabile cu documente.</w:t>
      </w:r>
    </w:p>
    <w:p w:rsidR="00CF4781" w:rsidRPr="001E4479" w:rsidRDefault="00CF4781">
      <w:pPr>
        <w:pStyle w:val="BodyText"/>
        <w:jc w:val="left"/>
        <w:rPr>
          <w:rFonts w:ascii="Times New Roman" w:hAnsi="Times New Roman" w:cs="Times New Roman"/>
          <w:sz w:val="26"/>
          <w:szCs w:val="26"/>
          <w:lang w:val="ro-RO"/>
        </w:rPr>
      </w:pPr>
    </w:p>
    <w:p w:rsidR="00CF4781" w:rsidRPr="001E4479" w:rsidRDefault="00CF4781">
      <w:pPr>
        <w:pStyle w:val="Heading1"/>
        <w:shd w:val="clear" w:color="auto" w:fill="E5E5E5"/>
        <w:spacing w:after="120"/>
        <w:rPr>
          <w:rFonts w:ascii="Times New Roman" w:hAnsi="Times New Roman" w:cs="Times New Roman"/>
          <w:sz w:val="26"/>
          <w:szCs w:val="26"/>
          <w:lang w:val="fr-FR"/>
        </w:rPr>
      </w:pPr>
      <w:r w:rsidRPr="001E4479">
        <w:rPr>
          <w:rFonts w:ascii="Times New Roman" w:hAnsi="Times New Roman" w:cs="Times New Roman"/>
          <w:sz w:val="26"/>
          <w:szCs w:val="26"/>
          <w:lang w:val="fr-FR"/>
        </w:rPr>
        <w:t>CAP. 15. SUBCONTRACTANŢI</w:t>
      </w:r>
    </w:p>
    <w:p w:rsidR="00CF4781" w:rsidRPr="001E4479" w:rsidRDefault="00CF4781">
      <w:pPr>
        <w:jc w:val="both"/>
        <w:rPr>
          <w:rFonts w:ascii="Times New Roman" w:hAnsi="Times New Roman" w:cs="Times New Roman"/>
          <w:bCs/>
          <w:sz w:val="26"/>
          <w:szCs w:val="26"/>
          <w:lang w:val="ro-RO"/>
        </w:rPr>
      </w:pPr>
      <w:r w:rsidRPr="001E4479">
        <w:rPr>
          <w:rFonts w:ascii="Times New Roman" w:hAnsi="Times New Roman" w:cs="Times New Roman"/>
          <w:bCs/>
          <w:sz w:val="26"/>
          <w:szCs w:val="26"/>
          <w:lang w:val="ro-RO"/>
        </w:rPr>
        <w:tab/>
        <w:t xml:space="preserve">15.1. Subcontractanţii desemnaţi să participe la realizarea obiectului contractului sunt: </w:t>
      </w:r>
      <w:r w:rsidRPr="001E4479">
        <w:rPr>
          <w:rFonts w:ascii="Times New Roman" w:hAnsi="Times New Roman" w:cs="Times New Roman"/>
          <w:bCs/>
          <w:sz w:val="26"/>
          <w:szCs w:val="26"/>
          <w:lang w:val="ro-RO"/>
        </w:rPr>
        <w:tab/>
        <w:t>____________________________________________________________________</w:t>
      </w:r>
    </w:p>
    <w:p w:rsidR="00CF4781" w:rsidRPr="001E4479" w:rsidRDefault="00CF4781">
      <w:pPr>
        <w:pStyle w:val="BodyText2"/>
        <w:ind w:left="142" w:firstLine="567"/>
        <w:rPr>
          <w:rFonts w:ascii="Times New Roman" w:hAnsi="Times New Roman" w:cs="Times New Roman"/>
          <w:b/>
          <w:sz w:val="26"/>
          <w:szCs w:val="26"/>
          <w:lang w:val="ro-RO"/>
        </w:rPr>
      </w:pPr>
      <w:r w:rsidRPr="001E4479">
        <w:rPr>
          <w:rFonts w:ascii="Times New Roman" w:hAnsi="Times New Roman" w:cs="Times New Roman"/>
          <w:b/>
          <w:sz w:val="26"/>
          <w:szCs w:val="26"/>
          <w:lang w:val="ro-RO"/>
        </w:rPr>
        <w:t>Prestatorul are obligaţia de a încheia contracte cu subcontractanţii desemnaţi, în aceleaşi condiţii în care el a semnat contractul cu beneficiarul.</w:t>
      </w:r>
    </w:p>
    <w:p w:rsidR="00CF4781" w:rsidRPr="001E4479" w:rsidRDefault="00CF4781">
      <w:pPr>
        <w:jc w:val="both"/>
        <w:rPr>
          <w:rFonts w:ascii="Times New Roman" w:hAnsi="Times New Roman" w:cs="Times New Roman"/>
          <w:sz w:val="26"/>
          <w:szCs w:val="26"/>
          <w:lang w:val="fr-FR"/>
        </w:rPr>
      </w:pPr>
      <w:r w:rsidRPr="001E4479">
        <w:rPr>
          <w:rFonts w:ascii="Times New Roman" w:hAnsi="Times New Roman" w:cs="Times New Roman"/>
          <w:sz w:val="26"/>
          <w:szCs w:val="26"/>
          <w:lang w:val="fr-FR"/>
        </w:rPr>
        <w:tab/>
        <w:t>15.2 Prestatorul este pe deplin răspunzător faţă de beneficiar de modul în care îndeplineşte contractul.</w:t>
      </w:r>
    </w:p>
    <w:p w:rsidR="00CF4781" w:rsidRPr="001E4479" w:rsidRDefault="00CF4781">
      <w:pPr>
        <w:pStyle w:val="BodyText2"/>
        <w:ind w:firstLine="709"/>
        <w:rPr>
          <w:rFonts w:ascii="Times New Roman" w:hAnsi="Times New Roman" w:cs="Times New Roman"/>
          <w:b/>
          <w:sz w:val="26"/>
          <w:szCs w:val="26"/>
          <w:lang w:val="ro-RO"/>
        </w:rPr>
      </w:pPr>
      <w:r w:rsidRPr="001E4479">
        <w:rPr>
          <w:rFonts w:ascii="Times New Roman" w:hAnsi="Times New Roman" w:cs="Times New Roman"/>
          <w:b/>
          <w:sz w:val="26"/>
          <w:szCs w:val="26"/>
          <w:lang w:val="ro-RO"/>
        </w:rPr>
        <w:t>Subcontractantul este pe deplin răspunzător faţă de prestator de modul în care îşi îndeplineşte partea sa din contract.</w:t>
      </w:r>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lang w:val="fr-FR"/>
        </w:rPr>
        <w:tab/>
      </w:r>
      <w:r w:rsidRPr="001E4479">
        <w:rPr>
          <w:rFonts w:ascii="Times New Roman" w:hAnsi="Times New Roman" w:cs="Times New Roman"/>
          <w:sz w:val="26"/>
          <w:szCs w:val="26"/>
        </w:rPr>
        <w:t>Prestatorul are dreptul de a pretinde daune-interese subcontractanţilor dacă aceştia nu îşi îndeplinesc partea lor din contract.</w:t>
      </w:r>
    </w:p>
    <w:p w:rsidR="00CF4781" w:rsidRPr="001E4479" w:rsidRDefault="00CF4781">
      <w:pPr>
        <w:jc w:val="both"/>
        <w:rPr>
          <w:rFonts w:ascii="Times New Roman" w:hAnsi="Times New Roman" w:cs="Times New Roman"/>
          <w:sz w:val="26"/>
          <w:szCs w:val="26"/>
          <w:lang w:val="ro-RO"/>
        </w:rPr>
      </w:pPr>
      <w:r w:rsidRPr="001E4479">
        <w:rPr>
          <w:rFonts w:ascii="Times New Roman" w:hAnsi="Times New Roman" w:cs="Times New Roman"/>
          <w:sz w:val="26"/>
          <w:szCs w:val="26"/>
        </w:rPr>
        <w:tab/>
      </w:r>
      <w:r w:rsidRPr="001E4479">
        <w:rPr>
          <w:rFonts w:ascii="Times New Roman" w:hAnsi="Times New Roman" w:cs="Times New Roman"/>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Pr="001E4479">
        <w:rPr>
          <w:rFonts w:ascii="Times New Roman" w:hAnsi="Times New Roman" w:cs="Times New Roman"/>
          <w:sz w:val="26"/>
          <w:szCs w:val="26"/>
        </w:rPr>
        <w:t xml:space="preserve">nr.99/2016 privind achizitiile sectoriale. </w:t>
      </w:r>
      <w:r w:rsidRPr="001E4479">
        <w:rPr>
          <w:rFonts w:ascii="Times New Roman" w:hAnsi="Times New Roman" w:cs="Times New Roman"/>
          <w:sz w:val="26"/>
          <w:szCs w:val="26"/>
          <w:lang w:val="ro-RO"/>
        </w:rPr>
        <w:t xml:space="preserve">Schimbarea subcontractantului nu va schimba preţul contractului şi </w:t>
      </w:r>
      <w:r w:rsidRPr="001E4479">
        <w:rPr>
          <w:rFonts w:ascii="Times New Roman" w:hAnsi="Times New Roman" w:cs="Times New Roman"/>
          <w:sz w:val="26"/>
          <w:szCs w:val="26"/>
          <w:lang w:val="it-IT"/>
        </w:rPr>
        <w:t>se va face in conditiile legale cu acordul achizitorului</w:t>
      </w:r>
      <w:r w:rsidRPr="001E4479">
        <w:rPr>
          <w:rFonts w:ascii="Times New Roman" w:hAnsi="Times New Roman" w:cs="Times New Roman"/>
          <w:sz w:val="26"/>
          <w:szCs w:val="26"/>
          <w:lang w:val="ro-RO"/>
        </w:rPr>
        <w:t>.</w:t>
      </w:r>
    </w:p>
    <w:p w:rsidR="00CF4781" w:rsidRPr="001E4479" w:rsidRDefault="00CF4781">
      <w:pPr>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ab/>
        <w:t xml:space="preserve">15.4. In situatia in care oricare subcontractant isi exprima optiunea de a fi platit direct de catre achizitor pentru partea din contract indeplinita de catre subcontractant, achizitorul efectueaza platile directe catre subcontractant numai dupa confirmarea prin semnarea de </w:t>
      </w:r>
      <w:r w:rsidRPr="001E4479">
        <w:rPr>
          <w:rFonts w:ascii="Times New Roman" w:hAnsi="Times New Roman" w:cs="Times New Roman"/>
          <w:sz w:val="26"/>
          <w:szCs w:val="26"/>
          <w:lang w:val="ro-RO"/>
        </w:rPr>
        <w:lastRenderedPageBreak/>
        <w:t>toate cele trei parti – achizitor, executant si subcontractant, a situaţiilor de lucrări real executate.</w:t>
      </w:r>
    </w:p>
    <w:p w:rsidR="00CF4781" w:rsidRPr="001E4479" w:rsidRDefault="00CF4781">
      <w:pPr>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ab/>
        <w:t xml:space="preserve">Dispozitiile capitolului 13 se aplica in mod corespunzator. </w:t>
      </w:r>
    </w:p>
    <w:p w:rsidR="00CF4781" w:rsidRPr="001E4479" w:rsidRDefault="00CF4781">
      <w:pPr>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ab/>
      </w:r>
    </w:p>
    <w:p w:rsidR="00CF4781" w:rsidRPr="001E4479" w:rsidRDefault="00CF4781">
      <w:pPr>
        <w:pStyle w:val="Heading1"/>
        <w:shd w:val="clear" w:color="auto" w:fill="E5E5E5"/>
        <w:spacing w:after="120"/>
        <w:rPr>
          <w:rFonts w:ascii="Times New Roman" w:hAnsi="Times New Roman" w:cs="Times New Roman"/>
          <w:sz w:val="26"/>
          <w:szCs w:val="26"/>
          <w:lang w:val="it-IT"/>
        </w:rPr>
      </w:pPr>
      <w:r w:rsidRPr="001E4479">
        <w:rPr>
          <w:rFonts w:ascii="Times New Roman" w:hAnsi="Times New Roman" w:cs="Times New Roman"/>
          <w:sz w:val="26"/>
          <w:szCs w:val="26"/>
          <w:lang w:val="it-IT"/>
        </w:rPr>
        <w:t>CAP. 16. FORŢĂ MAJORĂ</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16.1 Forţa majoră este constatată de o autoritate competentă.</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16.2 Forţa majoră exonerează părţile contractante </w:t>
      </w:r>
      <w:proofErr w:type="gramStart"/>
      <w:r w:rsidRPr="001E4479">
        <w:rPr>
          <w:rFonts w:ascii="Times New Roman" w:hAnsi="Times New Roman" w:cs="Times New Roman"/>
          <w:sz w:val="26"/>
          <w:szCs w:val="26"/>
        </w:rPr>
        <w:t>de îndeplinirea</w:t>
      </w:r>
      <w:proofErr w:type="gramEnd"/>
      <w:r w:rsidRPr="001E4479">
        <w:rPr>
          <w:rFonts w:ascii="Times New Roman" w:hAnsi="Times New Roman" w:cs="Times New Roman"/>
          <w:sz w:val="26"/>
          <w:szCs w:val="26"/>
        </w:rPr>
        <w:t xml:space="preserve"> obligaţiilor asumate prin prezentul contract, pe toată perioada în care aceasta acţionează.</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16.3 Îndeplinirea contractului va fi suspendată în perioada de acţiune a forţei majore, dar fără a prejudicia drepturile ce li se cuveneau părţilor până la apariţia acesteia.</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16.4 Partea contractantă care invocă forţa majoră are obligaţia de a notifica celeilalte părţi, imediat şi în mod complet, producerea acesteia şi de a lua orice măsuri care îi stau la dispoziţie în vederea limitării consecinţelor.</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16.5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F4781" w:rsidRPr="001E4479" w:rsidRDefault="00CF4781">
      <w:pPr>
        <w:pStyle w:val="BodyText"/>
        <w:ind w:firstLine="720"/>
        <w:rPr>
          <w:rFonts w:ascii="Times New Roman" w:hAnsi="Times New Roman" w:cs="Times New Roman"/>
          <w:sz w:val="26"/>
          <w:szCs w:val="26"/>
        </w:rPr>
      </w:pPr>
    </w:p>
    <w:p w:rsidR="00CF4781" w:rsidRPr="001E4479" w:rsidRDefault="00CF4781">
      <w:pPr>
        <w:pStyle w:val="Heading1"/>
        <w:shd w:val="clear" w:color="auto" w:fill="E5E5E5"/>
        <w:spacing w:after="120"/>
        <w:rPr>
          <w:rFonts w:ascii="Times New Roman" w:hAnsi="Times New Roman" w:cs="Times New Roman"/>
          <w:sz w:val="26"/>
          <w:szCs w:val="26"/>
          <w:lang w:val="fr-FR"/>
        </w:rPr>
      </w:pPr>
      <w:r w:rsidRPr="001E4479">
        <w:rPr>
          <w:rFonts w:ascii="Times New Roman" w:hAnsi="Times New Roman" w:cs="Times New Roman"/>
          <w:sz w:val="26"/>
          <w:szCs w:val="26"/>
          <w:lang w:val="fr-FR"/>
        </w:rPr>
        <w:t>CAP. 17. SOLUŢIONAREA LITIGIILOR</w:t>
      </w:r>
    </w:p>
    <w:p w:rsidR="00CF4781" w:rsidRPr="001E4479" w:rsidRDefault="00CF4781">
      <w:pPr>
        <w:pStyle w:val="BodyText"/>
        <w:ind w:firstLine="300"/>
        <w:rPr>
          <w:rFonts w:ascii="Times New Roman" w:hAnsi="Times New Roman" w:cs="Times New Roman"/>
          <w:sz w:val="26"/>
          <w:szCs w:val="26"/>
        </w:rPr>
      </w:pPr>
      <w:r w:rsidRPr="001E4479">
        <w:rPr>
          <w:rFonts w:ascii="Times New Roman" w:hAnsi="Times New Roman" w:cs="Times New Roman"/>
          <w:sz w:val="26"/>
          <w:szCs w:val="26"/>
        </w:rPr>
        <w:tab/>
        <w:t>17.1 Beneficiarul şi prestatorul vor face toate eforturile pentru a rezolva pe cale amiabilă, prin tratative directe, orice neînţelegere sau dispută care se poate ivi între ei în cadrul sau în legătură cu îndeplinirea contractului.</w:t>
      </w:r>
    </w:p>
    <w:p w:rsidR="00CF4781" w:rsidRPr="001E4479" w:rsidRDefault="00CF4781">
      <w:pPr>
        <w:pStyle w:val="BodyText"/>
        <w:ind w:firstLine="300"/>
        <w:rPr>
          <w:rFonts w:ascii="Times New Roman" w:hAnsi="Times New Roman" w:cs="Times New Roman"/>
          <w:sz w:val="26"/>
          <w:szCs w:val="26"/>
        </w:rPr>
      </w:pPr>
      <w:r w:rsidRPr="001E4479">
        <w:rPr>
          <w:rFonts w:ascii="Times New Roman" w:hAnsi="Times New Roman" w:cs="Times New Roman"/>
          <w:sz w:val="26"/>
          <w:szCs w:val="26"/>
        </w:rPr>
        <w:tab/>
        <w:t>17.2 În caz de neînţelegere între părţi, instanţele judecătoreşti competente să judece litigiul, sunt instanţele competente din România, potrivit dreptului român.</w:t>
      </w:r>
    </w:p>
    <w:p w:rsidR="00CF4781" w:rsidRPr="001E4479" w:rsidRDefault="00CF4781">
      <w:pPr>
        <w:pStyle w:val="BodyText"/>
        <w:rPr>
          <w:rFonts w:ascii="Times New Roman" w:hAnsi="Times New Roman" w:cs="Times New Roman"/>
          <w:sz w:val="26"/>
          <w:szCs w:val="26"/>
        </w:rPr>
      </w:pPr>
    </w:p>
    <w:p w:rsidR="00CF4781" w:rsidRPr="001E4479" w:rsidRDefault="00CF4781">
      <w:pPr>
        <w:pStyle w:val="Heading1"/>
        <w:shd w:val="clear" w:color="auto" w:fill="E5E5E5"/>
        <w:spacing w:after="120"/>
        <w:rPr>
          <w:rFonts w:ascii="Times New Roman" w:hAnsi="Times New Roman" w:cs="Times New Roman"/>
          <w:sz w:val="26"/>
          <w:szCs w:val="26"/>
          <w:lang w:val="fr-FR"/>
        </w:rPr>
      </w:pPr>
      <w:r w:rsidRPr="001E4479">
        <w:rPr>
          <w:rFonts w:ascii="Times New Roman" w:hAnsi="Times New Roman" w:cs="Times New Roman"/>
          <w:sz w:val="26"/>
          <w:szCs w:val="26"/>
          <w:lang w:val="fr-FR"/>
        </w:rPr>
        <w:t>CAP. 18. REZILIEREA CONTRACTULUI</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18.1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18.2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18.3 Contractul inceteaza în toate cazurile de forţă majoră definite la Cap. 16. </w:t>
      </w: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color w:val="FF0000"/>
          <w:sz w:val="26"/>
          <w:szCs w:val="26"/>
        </w:rPr>
        <w:tab/>
      </w:r>
      <w:r w:rsidRPr="001E4479">
        <w:rPr>
          <w:rFonts w:ascii="Times New Roman" w:hAnsi="Times New Roman" w:cs="Times New Roman"/>
          <w:sz w:val="26"/>
          <w:szCs w:val="26"/>
        </w:rPr>
        <w:t xml:space="preserve">18.4. </w:t>
      </w:r>
      <w:r w:rsidRPr="001E4479">
        <w:rPr>
          <w:rFonts w:ascii="Times New Roman" w:hAnsi="Times New Roman" w:cs="Times New Roman"/>
          <w:sz w:val="26"/>
          <w:szCs w:val="26"/>
          <w:lang w:val="ro-RO"/>
        </w:rPr>
        <w:t>Contractul poate inceta prin acordul părţilor, fără plata vreunei despăgubiri, numai prin încheierea unui act adiţional la contract.</w:t>
      </w:r>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rPr>
        <w:tab/>
        <w:t>18.5. Achizitorul are dreptul de a denunta unilateral contractul in situatia nerespectarii dispozitiilor de la art.243 alin</w:t>
      </w:r>
      <w:proofErr w:type="gramStart"/>
      <w:r w:rsidRPr="001E4479">
        <w:rPr>
          <w:rFonts w:ascii="Times New Roman" w:hAnsi="Times New Roman" w:cs="Times New Roman"/>
          <w:sz w:val="26"/>
          <w:szCs w:val="26"/>
        </w:rPr>
        <w:t>.(</w:t>
      </w:r>
      <w:proofErr w:type="gramEnd"/>
      <w:r w:rsidRPr="001E4479">
        <w:rPr>
          <w:rFonts w:ascii="Times New Roman" w:hAnsi="Times New Roman" w:cs="Times New Roman"/>
          <w:sz w:val="26"/>
          <w:szCs w:val="26"/>
        </w:rPr>
        <w:t>1) din Legea nr.99/2016 privind achizitiile sectoriale.</w:t>
      </w:r>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rPr>
        <w:tab/>
        <w:t xml:space="preserve">18.6. Achizitorul </w:t>
      </w:r>
      <w:proofErr w:type="gramStart"/>
      <w:r w:rsidRPr="001E4479">
        <w:rPr>
          <w:rFonts w:ascii="Times New Roman" w:hAnsi="Times New Roman" w:cs="Times New Roman"/>
          <w:sz w:val="26"/>
          <w:szCs w:val="26"/>
        </w:rPr>
        <w:t>are</w:t>
      </w:r>
      <w:proofErr w:type="gramEnd"/>
      <w:r w:rsidRPr="001E4479">
        <w:rPr>
          <w:rFonts w:ascii="Times New Roman" w:hAnsi="Times New Roman" w:cs="Times New Roman"/>
          <w:sz w:val="26"/>
          <w:szCs w:val="26"/>
        </w:rPr>
        <w:t xml:space="preserve"> dreptul de a denunta unilateral contractul in perioada de valabilitate a acestuia intr-una din urmatoarele situatii:</w:t>
      </w:r>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rPr>
        <w:lastRenderedPageBreak/>
        <w:tab/>
        <w:t xml:space="preserve">a) </w:t>
      </w:r>
      <w:proofErr w:type="gramStart"/>
      <w:r w:rsidRPr="001E4479">
        <w:rPr>
          <w:rFonts w:ascii="Times New Roman" w:hAnsi="Times New Roman" w:cs="Times New Roman"/>
          <w:sz w:val="26"/>
          <w:szCs w:val="26"/>
        </w:rPr>
        <w:t>contractantul</w:t>
      </w:r>
      <w:proofErr w:type="gramEnd"/>
      <w:r w:rsidRPr="001E4479">
        <w:rPr>
          <w:rFonts w:ascii="Times New Roman" w:hAnsi="Times New Roman" w:cs="Times New Roman"/>
          <w:sz w:val="26"/>
          <w:szCs w:val="26"/>
        </w:rPr>
        <w:t xml:space="preserve"> se afla, la momentul atribuirii contractului, intr-una dintre situatiile care ar fi determinat excluderea sa din procedura de atribuire in temeiul art.177 din Legea nr.99/2016 privind achizitiile sectoriale</w:t>
      </w:r>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F4781" w:rsidRPr="001E4479" w:rsidRDefault="00CF4781">
      <w:pPr>
        <w:pStyle w:val="BodyText"/>
        <w:rPr>
          <w:rFonts w:ascii="Times New Roman" w:hAnsi="Times New Roman" w:cs="Times New Roman"/>
          <w:color w:val="FF0000"/>
          <w:sz w:val="26"/>
          <w:szCs w:val="26"/>
          <w:lang w:val="ro-RO"/>
        </w:rPr>
      </w:pPr>
    </w:p>
    <w:p w:rsidR="00CF4781" w:rsidRPr="001E4479" w:rsidRDefault="00CF4781">
      <w:pPr>
        <w:pStyle w:val="Heading1"/>
        <w:shd w:val="clear" w:color="auto" w:fill="E5E5E5"/>
        <w:spacing w:after="120"/>
        <w:rPr>
          <w:rFonts w:ascii="Times New Roman" w:hAnsi="Times New Roman" w:cs="Times New Roman"/>
          <w:sz w:val="26"/>
          <w:szCs w:val="26"/>
          <w:lang w:val="fr-FR"/>
        </w:rPr>
      </w:pPr>
      <w:r w:rsidRPr="001E4479">
        <w:rPr>
          <w:rFonts w:ascii="Times New Roman" w:hAnsi="Times New Roman" w:cs="Times New Roman"/>
          <w:sz w:val="26"/>
          <w:szCs w:val="26"/>
          <w:lang w:val="fr-FR"/>
        </w:rPr>
        <w:t>CAP. 19. AMENDAMENTE</w:t>
      </w:r>
    </w:p>
    <w:p w:rsidR="00CF4781" w:rsidRPr="001E4479" w:rsidRDefault="00CF4781">
      <w:pPr>
        <w:jc w:val="both"/>
        <w:rPr>
          <w:rStyle w:val="l5def1"/>
          <w:rFonts w:ascii="Times New Roman" w:hAnsi="Times New Roman" w:cs="Times New Roman"/>
          <w:iCs/>
        </w:rPr>
      </w:pPr>
      <w:r w:rsidRPr="001E4479">
        <w:rPr>
          <w:rFonts w:ascii="Times New Roman" w:hAnsi="Times New Roman" w:cs="Times New Roman"/>
          <w:sz w:val="26"/>
          <w:szCs w:val="26"/>
          <w:lang w:val="fr-FR"/>
        </w:rPr>
        <w:t xml:space="preserve">          19.1. </w:t>
      </w:r>
      <w:r w:rsidRPr="001E4479">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1E4479">
        <w:rPr>
          <w:rStyle w:val="l5def1"/>
          <w:rFonts w:ascii="Times New Roman" w:hAnsi="Times New Roman" w:cs="Times New Roman"/>
          <w:iCs/>
        </w:rPr>
        <w:t>99/2016.</w:t>
      </w:r>
      <w:proofErr w:type="gramEnd"/>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rPr>
        <w:tab/>
        <w:t>19.2. Suplimentar fata de situatia prezentata la articolul 19.1,</w:t>
      </w:r>
      <w:r w:rsidRPr="001E4479">
        <w:rPr>
          <w:rFonts w:ascii="Times New Roman" w:hAnsi="Times New Roman" w:cs="Times New Roman"/>
        </w:rPr>
        <w:t xml:space="preserve"> </w:t>
      </w:r>
      <w:r w:rsidRPr="001E4479">
        <w:rPr>
          <w:rFonts w:ascii="Times New Roman" w:hAnsi="Times New Roman" w:cs="Times New Roman"/>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CF4781" w:rsidRPr="001E4479" w:rsidRDefault="00CF4781">
      <w:pPr>
        <w:pStyle w:val="BodyText"/>
        <w:ind w:firstLine="720"/>
        <w:rPr>
          <w:rFonts w:ascii="Times New Roman" w:hAnsi="Times New Roman" w:cs="Times New Roman"/>
          <w:sz w:val="26"/>
          <w:szCs w:val="26"/>
          <w:lang w:val="it-IT"/>
        </w:rPr>
      </w:pPr>
    </w:p>
    <w:p w:rsidR="00CF4781" w:rsidRPr="001E4479" w:rsidRDefault="00CF4781">
      <w:pPr>
        <w:pStyle w:val="Heading1"/>
        <w:shd w:val="clear" w:color="auto" w:fill="E5E5E5"/>
        <w:spacing w:after="120"/>
        <w:rPr>
          <w:rFonts w:ascii="Times New Roman" w:hAnsi="Times New Roman" w:cs="Times New Roman"/>
          <w:bCs/>
          <w:sz w:val="26"/>
          <w:szCs w:val="26"/>
        </w:rPr>
      </w:pPr>
      <w:r w:rsidRPr="001E4479">
        <w:rPr>
          <w:rFonts w:ascii="Times New Roman" w:hAnsi="Times New Roman" w:cs="Times New Roman"/>
          <w:bCs/>
          <w:sz w:val="26"/>
          <w:szCs w:val="26"/>
        </w:rPr>
        <w:t>CAP.20. LIMBA CARE GUVERNEAZĂ CONTRACTUL</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20.1. Limba care guvernează contractul este limba română.</w:t>
      </w:r>
    </w:p>
    <w:p w:rsidR="00CF4781" w:rsidRPr="001E4479" w:rsidRDefault="00CF4781">
      <w:pPr>
        <w:jc w:val="both"/>
        <w:rPr>
          <w:rFonts w:ascii="Times New Roman" w:hAnsi="Times New Roman" w:cs="Times New Roman"/>
          <w:b/>
          <w:sz w:val="26"/>
          <w:szCs w:val="26"/>
          <w:u w:val="single"/>
          <w:lang w:val="it-IT"/>
        </w:rPr>
      </w:pPr>
    </w:p>
    <w:p w:rsidR="00CF4781" w:rsidRPr="001E4479" w:rsidRDefault="00CF4781">
      <w:pPr>
        <w:pStyle w:val="Heading1"/>
        <w:shd w:val="clear" w:color="auto" w:fill="E5E5E5"/>
        <w:spacing w:after="120"/>
        <w:rPr>
          <w:rFonts w:ascii="Times New Roman" w:hAnsi="Times New Roman" w:cs="Times New Roman"/>
          <w:bCs/>
          <w:sz w:val="26"/>
          <w:szCs w:val="26"/>
          <w:lang w:val="it-IT"/>
        </w:rPr>
      </w:pPr>
      <w:r w:rsidRPr="001E4479">
        <w:rPr>
          <w:rFonts w:ascii="Times New Roman" w:hAnsi="Times New Roman" w:cs="Times New Roman"/>
          <w:bCs/>
          <w:sz w:val="26"/>
          <w:szCs w:val="26"/>
          <w:lang w:val="it-IT"/>
        </w:rPr>
        <w:t>CAP. 21. COMUNICĂRI</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21.1. Orice comunicare între părţi, referitoare la îndeplinirea prezentului contract, trebuie să fie transmisă în scris.</w:t>
      </w: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b/>
        <w:t>Orice document scris trebuie înregistrat atât în momentul transmiterii, cât şi în momentul primirii.</w:t>
      </w: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b/>
        <w:t>21.2. Comunicările între părţi se pot face şi prin telefon, fax sau e-mail, cu condiţia confirmării în scris a primirii comunicării.</w:t>
      </w:r>
    </w:p>
    <w:p w:rsidR="00CF4781" w:rsidRPr="001E4479" w:rsidRDefault="00CF4781">
      <w:pPr>
        <w:jc w:val="both"/>
        <w:rPr>
          <w:rFonts w:ascii="Times New Roman" w:hAnsi="Times New Roman" w:cs="Times New Roman"/>
          <w:sz w:val="26"/>
          <w:szCs w:val="26"/>
          <w:lang w:val="it-IT"/>
        </w:rPr>
      </w:pPr>
    </w:p>
    <w:p w:rsidR="00CF4781" w:rsidRPr="001E4479" w:rsidRDefault="00CF4781">
      <w:pPr>
        <w:pStyle w:val="Heading1"/>
        <w:shd w:val="clear" w:color="auto" w:fill="E5E5E5"/>
        <w:spacing w:after="120"/>
        <w:rPr>
          <w:rFonts w:ascii="Times New Roman" w:hAnsi="Times New Roman" w:cs="Times New Roman"/>
          <w:bCs/>
          <w:sz w:val="26"/>
          <w:szCs w:val="26"/>
          <w:lang w:val="it-IT"/>
        </w:rPr>
      </w:pPr>
      <w:r w:rsidRPr="001E4479">
        <w:rPr>
          <w:rFonts w:ascii="Times New Roman" w:hAnsi="Times New Roman" w:cs="Times New Roman"/>
          <w:bCs/>
          <w:sz w:val="26"/>
          <w:szCs w:val="26"/>
          <w:lang w:val="it-IT"/>
        </w:rPr>
        <w:t>CAP. 22. LEGEA APLICABILĂ CONTRACTULUI</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22.1. Contractul va fi interpretat conform legilor din România.</w:t>
      </w:r>
    </w:p>
    <w:p w:rsidR="00CF4781" w:rsidRPr="001E4479" w:rsidRDefault="00CF4781">
      <w:pPr>
        <w:ind w:firstLine="720"/>
        <w:jc w:val="both"/>
        <w:rPr>
          <w:rFonts w:ascii="Times New Roman" w:hAnsi="Times New Roman" w:cs="Times New Roman"/>
          <w:b/>
          <w:sz w:val="26"/>
          <w:szCs w:val="26"/>
          <w:u w:val="single"/>
          <w:lang w:val="it-IT"/>
        </w:rPr>
      </w:pPr>
    </w:p>
    <w:p w:rsidR="00CF4781" w:rsidRPr="001E4479" w:rsidRDefault="00CF4781">
      <w:pPr>
        <w:pStyle w:val="Heading1"/>
        <w:shd w:val="clear" w:color="auto" w:fill="E5E5E5"/>
        <w:spacing w:after="120"/>
        <w:rPr>
          <w:rFonts w:ascii="Times New Roman" w:hAnsi="Times New Roman" w:cs="Times New Roman"/>
          <w:bCs/>
          <w:sz w:val="26"/>
          <w:szCs w:val="26"/>
          <w:lang w:val="it-IT"/>
        </w:rPr>
      </w:pPr>
      <w:r w:rsidRPr="001E4479">
        <w:rPr>
          <w:rFonts w:ascii="Times New Roman" w:hAnsi="Times New Roman" w:cs="Times New Roman"/>
          <w:bCs/>
          <w:sz w:val="26"/>
          <w:szCs w:val="26"/>
          <w:lang w:val="it-IT"/>
        </w:rPr>
        <w:t>CAP.23. CONDIŢII FINALE</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23.1. Legislaţia aplicată pentru încheierea prezentului contract este:</w:t>
      </w:r>
    </w:p>
    <w:p w:rsidR="00CF4781" w:rsidRPr="001E4479" w:rsidRDefault="00CF4781">
      <w:pPr>
        <w:spacing w:after="120"/>
        <w:ind w:firstLine="720"/>
        <w:jc w:val="both"/>
        <w:rPr>
          <w:rFonts w:ascii="Times New Roman" w:hAnsi="Times New Roman" w:cs="Times New Roman"/>
          <w:b/>
          <w:sz w:val="26"/>
          <w:szCs w:val="26"/>
          <w:lang w:val="fr-FR"/>
        </w:rPr>
      </w:pPr>
      <w:r w:rsidRPr="001E4479">
        <w:rPr>
          <w:rFonts w:ascii="Times New Roman" w:hAnsi="Times New Roman" w:cs="Times New Roman"/>
          <w:sz w:val="26"/>
          <w:szCs w:val="26"/>
          <w:lang w:val="fr-FR"/>
        </w:rPr>
        <w:t xml:space="preserve">- </w:t>
      </w:r>
      <w:r w:rsidRPr="001E4479">
        <w:rPr>
          <w:rFonts w:ascii="Times New Roman" w:hAnsi="Times New Roman" w:cs="Times New Roman"/>
          <w:b/>
          <w:sz w:val="26"/>
          <w:szCs w:val="26"/>
          <w:lang w:val="fr-FR"/>
        </w:rPr>
        <w:t>Legea nr.99/2016 privind achizitiile sectoriale.</w:t>
      </w:r>
    </w:p>
    <w:p w:rsidR="00CF4781" w:rsidRPr="001E4479" w:rsidRDefault="00CF4781">
      <w:pPr>
        <w:pStyle w:val="BodyText"/>
        <w:ind w:firstLine="720"/>
        <w:rPr>
          <w:rFonts w:ascii="Times New Roman" w:hAnsi="Times New Roman" w:cs="Times New Roman"/>
          <w:sz w:val="26"/>
          <w:szCs w:val="26"/>
        </w:rPr>
      </w:pPr>
      <w:r w:rsidRPr="001E4479">
        <w:rPr>
          <w:rFonts w:ascii="Times New Roman" w:hAnsi="Times New Roman" w:cs="Times New Roman"/>
          <w:sz w:val="26"/>
          <w:szCs w:val="26"/>
        </w:rPr>
        <w:t xml:space="preserve">23.2. Documentele menţionate </w:t>
      </w:r>
      <w:proofErr w:type="gramStart"/>
      <w:r w:rsidRPr="001E4479">
        <w:rPr>
          <w:rFonts w:ascii="Times New Roman" w:hAnsi="Times New Roman" w:cs="Times New Roman"/>
          <w:sz w:val="26"/>
          <w:szCs w:val="26"/>
        </w:rPr>
        <w:t>la art.6.1</w:t>
      </w:r>
      <w:proofErr w:type="gramEnd"/>
      <w:r w:rsidRPr="001E4479">
        <w:rPr>
          <w:rFonts w:ascii="Times New Roman" w:hAnsi="Times New Roman" w:cs="Times New Roman"/>
          <w:sz w:val="26"/>
          <w:szCs w:val="26"/>
        </w:rPr>
        <w:t xml:space="preserve">. </w:t>
      </w:r>
      <w:proofErr w:type="gramStart"/>
      <w:r w:rsidRPr="001E4479">
        <w:rPr>
          <w:rFonts w:ascii="Times New Roman" w:hAnsi="Times New Roman" w:cs="Times New Roman"/>
          <w:sz w:val="26"/>
          <w:szCs w:val="26"/>
        </w:rPr>
        <w:t>fac</w:t>
      </w:r>
      <w:proofErr w:type="gramEnd"/>
      <w:r w:rsidRPr="001E4479">
        <w:rPr>
          <w:rFonts w:ascii="Times New Roman" w:hAnsi="Times New Roman" w:cs="Times New Roman"/>
          <w:sz w:val="26"/>
          <w:szCs w:val="26"/>
        </w:rPr>
        <w:t xml:space="preserve"> parte integrantă din contract.</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ab/>
        <w:t>23.3. Contractul şi anexele sale se semnează pagină cu pagină de ambele părţi contractante (de către unul din semnatarii contractului).</w:t>
      </w: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rPr>
        <w:tab/>
        <w:t xml:space="preserve">23.4. Orice schimbare de adresă </w:t>
      </w:r>
      <w:proofErr w:type="gramStart"/>
      <w:r w:rsidRPr="001E4479">
        <w:rPr>
          <w:rFonts w:ascii="Times New Roman" w:hAnsi="Times New Roman" w:cs="Times New Roman"/>
          <w:sz w:val="26"/>
          <w:szCs w:val="26"/>
        </w:rPr>
        <w:t>a</w:t>
      </w:r>
      <w:proofErr w:type="gramEnd"/>
      <w:r w:rsidRPr="001E4479">
        <w:rPr>
          <w:rFonts w:ascii="Times New Roman" w:hAnsi="Times New Roman" w:cs="Times New Roman"/>
          <w:sz w:val="26"/>
          <w:szCs w:val="26"/>
        </w:rPr>
        <w:t xml:space="preserve"> uneia din părţile contractante va fi comunicată în termen de maxim 24 ore, partenerului de contract.</w:t>
      </w: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b/>
        <w:t>23.5. Prezentul contract a fost încheiat în doua exemplare, cate unul pentru fiecare parte.</w:t>
      </w:r>
    </w:p>
    <w:p w:rsidR="00CF4781" w:rsidRPr="001E4479" w:rsidRDefault="00CF4781">
      <w:pPr>
        <w:pStyle w:val="BodyText"/>
        <w:jc w:val="left"/>
        <w:rPr>
          <w:rFonts w:ascii="Times New Roman" w:hAnsi="Times New Roman" w:cs="Times New Roman"/>
          <w:b/>
          <w:sz w:val="26"/>
          <w:szCs w:val="26"/>
          <w:lang w:val="it-IT"/>
        </w:rPr>
      </w:pPr>
    </w:p>
    <w:p w:rsidR="00CF4781" w:rsidRPr="001E4479" w:rsidRDefault="00CF4781">
      <w:pPr>
        <w:pStyle w:val="BodyText"/>
        <w:jc w:val="left"/>
        <w:rPr>
          <w:rFonts w:ascii="Times New Roman" w:hAnsi="Times New Roman" w:cs="Times New Roman"/>
          <w:b/>
          <w:sz w:val="26"/>
          <w:szCs w:val="26"/>
          <w:lang w:val="it-IT"/>
        </w:rPr>
      </w:pPr>
    </w:p>
    <w:p w:rsidR="00CF4781" w:rsidRPr="001E4479" w:rsidRDefault="00CF4781">
      <w:pPr>
        <w:pStyle w:val="BodyText"/>
        <w:ind w:left="1416" w:firstLine="24"/>
        <w:jc w:val="left"/>
        <w:rPr>
          <w:rFonts w:ascii="Times New Roman" w:hAnsi="Times New Roman" w:cs="Times New Roman"/>
          <w:b/>
          <w:sz w:val="26"/>
          <w:szCs w:val="26"/>
          <w:lang w:val="ro-RO"/>
        </w:rPr>
      </w:pPr>
      <w:r w:rsidRPr="001E4479">
        <w:rPr>
          <w:rFonts w:ascii="Times New Roman" w:hAnsi="Times New Roman" w:cs="Times New Roman"/>
          <w:b/>
          <w:sz w:val="26"/>
          <w:szCs w:val="26"/>
          <w:lang w:val="ro-RO"/>
        </w:rPr>
        <w:t>BENEFICIAR,</w:t>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t xml:space="preserve">        </w:t>
      </w:r>
      <w:r w:rsidRPr="001E4479">
        <w:rPr>
          <w:rFonts w:ascii="Times New Roman" w:hAnsi="Times New Roman" w:cs="Times New Roman"/>
          <w:b/>
          <w:sz w:val="26"/>
          <w:szCs w:val="26"/>
          <w:lang w:val="ro-RO"/>
        </w:rPr>
        <w:tab/>
        <w:t>PRESTATOR,</w:t>
      </w:r>
    </w:p>
    <w:p w:rsidR="00CF4781" w:rsidRPr="001E4479" w:rsidRDefault="00CF4781">
      <w:pPr>
        <w:spacing w:line="276" w:lineRule="auto"/>
        <w:ind w:left="1440" w:hanging="1440"/>
        <w:jc w:val="both"/>
        <w:rPr>
          <w:rFonts w:ascii="Times New Roman" w:hAnsi="Times New Roman" w:cs="Times New Roman"/>
          <w:sz w:val="26"/>
          <w:szCs w:val="26"/>
        </w:rPr>
      </w:pPr>
      <w:r w:rsidRPr="001E4479">
        <w:rPr>
          <w:rFonts w:ascii="Times New Roman" w:hAnsi="Times New Roman" w:cs="Times New Roman"/>
          <w:caps/>
          <w:sz w:val="26"/>
          <w:szCs w:val="26"/>
        </w:rPr>
        <w:t xml:space="preserve"> </w:t>
      </w:r>
      <w:r w:rsidRPr="001E4479">
        <w:rPr>
          <w:rFonts w:ascii="Times New Roman" w:hAnsi="Times New Roman" w:cs="Times New Roman"/>
          <w:caps/>
          <w:sz w:val="26"/>
          <w:szCs w:val="26"/>
        </w:rPr>
        <w:tab/>
      </w:r>
      <w:r w:rsidRPr="001E4479">
        <w:rPr>
          <w:rFonts w:ascii="Times New Roman" w:hAnsi="Times New Roman" w:cs="Times New Roman"/>
          <w:sz w:val="26"/>
          <w:szCs w:val="26"/>
        </w:rPr>
        <w:t>Societatea Electrocentrale Bucureşti S.A</w:t>
      </w:r>
    </w:p>
    <w:p w:rsidR="00CF4781" w:rsidRPr="001E4479" w:rsidRDefault="00CF4781">
      <w:pPr>
        <w:spacing w:line="276" w:lineRule="auto"/>
        <w:ind w:left="1440" w:hanging="1440"/>
        <w:rPr>
          <w:rFonts w:ascii="Times New Roman" w:hAnsi="Times New Roman" w:cs="Times New Roman"/>
          <w:sz w:val="26"/>
          <w:szCs w:val="26"/>
        </w:rPr>
      </w:pPr>
      <w:proofErr w:type="gramStart"/>
      <w:r w:rsidRPr="001E4479">
        <w:rPr>
          <w:rFonts w:ascii="Times New Roman" w:hAnsi="Times New Roman" w:cs="Times New Roman"/>
        </w:rPr>
        <w:t>societate</w:t>
      </w:r>
      <w:proofErr w:type="gramEnd"/>
      <w:r w:rsidRPr="001E4479">
        <w:rPr>
          <w:rFonts w:ascii="Times New Roman" w:hAnsi="Times New Roman" w:cs="Times New Roman"/>
        </w:rPr>
        <w:t xml:space="preserve"> în reorganizare judiciară, in judicial reorganisation, en redressement,  </w:t>
      </w:r>
      <w:r w:rsidRPr="001E4479">
        <w:rPr>
          <w:rFonts w:ascii="Times New Roman" w:hAnsi="Times New Roman" w:cs="Times New Roman"/>
          <w:sz w:val="26"/>
          <w:szCs w:val="26"/>
        </w:rPr>
        <w:tab/>
        <w:t xml:space="preserve">                                                                                          Administrator Special </w:t>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t xml:space="preserve">      Director,</w:t>
      </w:r>
    </w:p>
    <w:p w:rsidR="00CF4781" w:rsidRPr="001E4479" w:rsidRDefault="00CF4781">
      <w:pPr>
        <w:spacing w:line="276" w:lineRule="auto"/>
        <w:ind w:left="1440" w:hanging="1440"/>
        <w:rPr>
          <w:rFonts w:ascii="Times New Roman" w:hAnsi="Times New Roman" w:cs="Times New Roman"/>
          <w:sz w:val="26"/>
          <w:szCs w:val="26"/>
        </w:rPr>
      </w:pPr>
      <w:r w:rsidRPr="001E4479">
        <w:rPr>
          <w:rFonts w:ascii="Times New Roman" w:hAnsi="Times New Roman" w:cs="Times New Roman"/>
          <w:sz w:val="26"/>
          <w:szCs w:val="26"/>
        </w:rPr>
        <w:t xml:space="preserve">              Claudiu-Ionuţ CREŢU-SÂRBU</w:t>
      </w:r>
    </w:p>
    <w:p w:rsidR="00CF4781" w:rsidRPr="001E4479" w:rsidRDefault="00CF4781">
      <w:pPr>
        <w:spacing w:line="276" w:lineRule="auto"/>
        <w:ind w:left="1440" w:hanging="1440"/>
        <w:rPr>
          <w:rFonts w:ascii="Times New Roman" w:hAnsi="Times New Roman" w:cs="Times New Roman"/>
          <w:sz w:val="26"/>
          <w:szCs w:val="26"/>
        </w:rPr>
      </w:pPr>
    </w:p>
    <w:p w:rsidR="00CF4781" w:rsidRPr="001E4479" w:rsidRDefault="00CF4781">
      <w:pPr>
        <w:ind w:left="1440"/>
        <w:rPr>
          <w:rFonts w:ascii="Times New Roman" w:hAnsi="Times New Roman" w:cs="Times New Roman"/>
          <w:bCs/>
          <w:sz w:val="26"/>
          <w:szCs w:val="26"/>
          <w:lang w:val="it-IT"/>
        </w:rPr>
      </w:pPr>
      <w:r w:rsidRPr="001E4479">
        <w:rPr>
          <w:rFonts w:ascii="Times New Roman" w:hAnsi="Times New Roman" w:cs="Times New Roman"/>
          <w:bCs/>
          <w:sz w:val="26"/>
          <w:szCs w:val="26"/>
          <w:lang w:val="it-IT"/>
        </w:rPr>
        <w:t xml:space="preserve">       AVIZAT</w:t>
      </w:r>
    </w:p>
    <w:p w:rsidR="00CF4781" w:rsidRPr="001E4479" w:rsidRDefault="00CF4781">
      <w:pPr>
        <w:pStyle w:val="BodyText"/>
        <w:ind w:left="696" w:firstLine="12"/>
        <w:jc w:val="left"/>
        <w:rPr>
          <w:rFonts w:ascii="Times New Roman" w:hAnsi="Times New Roman" w:cs="Times New Roman"/>
          <w:bCs/>
          <w:sz w:val="26"/>
          <w:szCs w:val="26"/>
          <w:lang w:val="it-IT"/>
        </w:rPr>
      </w:pPr>
      <w:r w:rsidRPr="001E4479">
        <w:rPr>
          <w:rFonts w:ascii="Times New Roman" w:hAnsi="Times New Roman" w:cs="Times New Roman"/>
          <w:bCs/>
          <w:sz w:val="26"/>
          <w:szCs w:val="26"/>
          <w:lang w:val="it-IT"/>
        </w:rPr>
        <w:t>ADMINISTRATOR JUDICIAR</w:t>
      </w:r>
      <w:r w:rsidRPr="001E4479">
        <w:rPr>
          <w:rFonts w:ascii="Times New Roman" w:hAnsi="Times New Roman" w:cs="Times New Roman"/>
          <w:bCs/>
          <w:sz w:val="26"/>
          <w:szCs w:val="26"/>
          <w:lang w:val="it-IT"/>
        </w:rPr>
        <w:tab/>
      </w:r>
      <w:r w:rsidRPr="001E4479">
        <w:rPr>
          <w:rFonts w:ascii="Times New Roman" w:hAnsi="Times New Roman" w:cs="Times New Roman"/>
          <w:bCs/>
          <w:sz w:val="26"/>
          <w:szCs w:val="26"/>
          <w:lang w:val="it-IT"/>
        </w:rPr>
        <w:tab/>
      </w:r>
      <w:r w:rsidRPr="001E4479">
        <w:rPr>
          <w:rFonts w:ascii="Times New Roman" w:hAnsi="Times New Roman" w:cs="Times New Roman"/>
          <w:bCs/>
          <w:sz w:val="26"/>
          <w:szCs w:val="26"/>
          <w:lang w:val="it-IT"/>
        </w:rPr>
        <w:tab/>
      </w:r>
      <w:r w:rsidRPr="001E4479">
        <w:rPr>
          <w:rFonts w:ascii="Times New Roman" w:hAnsi="Times New Roman" w:cs="Times New Roman"/>
          <w:bCs/>
          <w:sz w:val="26"/>
          <w:szCs w:val="26"/>
          <w:lang w:val="it-IT"/>
        </w:rPr>
        <w:tab/>
        <w:t xml:space="preserve">            </w:t>
      </w:r>
      <w:r w:rsidRPr="001E4479">
        <w:rPr>
          <w:rFonts w:ascii="Times New Roman" w:hAnsi="Times New Roman" w:cs="Times New Roman"/>
          <w:sz w:val="26"/>
          <w:szCs w:val="26"/>
          <w:lang w:val="es-ES"/>
        </w:rPr>
        <w:t>Director Economic,</w:t>
      </w:r>
      <w:r w:rsidRPr="001E4479">
        <w:rPr>
          <w:rFonts w:ascii="Times New Roman" w:hAnsi="Times New Roman" w:cs="Times New Roman"/>
          <w:bCs/>
          <w:sz w:val="26"/>
          <w:szCs w:val="26"/>
          <w:lang w:val="it-IT"/>
        </w:rPr>
        <w:tab/>
      </w:r>
    </w:p>
    <w:p w:rsidR="00CF4781" w:rsidRPr="001E4479" w:rsidRDefault="00CF4781">
      <w:pPr>
        <w:rPr>
          <w:rFonts w:ascii="Times New Roman" w:hAnsi="Times New Roman" w:cs="Times New Roman"/>
          <w:bCs/>
          <w:sz w:val="26"/>
          <w:szCs w:val="26"/>
          <w:lang w:val="it-IT"/>
        </w:rPr>
      </w:pPr>
      <w:r w:rsidRPr="001E4479">
        <w:rPr>
          <w:rFonts w:ascii="Times New Roman" w:hAnsi="Times New Roman" w:cs="Times New Roman"/>
          <w:bCs/>
          <w:sz w:val="26"/>
          <w:szCs w:val="26"/>
          <w:lang w:val="it-IT"/>
        </w:rPr>
        <w:t xml:space="preserve">   SIERRA QUADRANT Filiala Bucuresti SPRL</w:t>
      </w:r>
    </w:p>
    <w:p w:rsidR="00CF4781" w:rsidRPr="001E4479" w:rsidRDefault="00CF4781">
      <w:pPr>
        <w:spacing w:line="276" w:lineRule="auto"/>
        <w:ind w:left="1440" w:hanging="1440"/>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Ovidiu NEACSU</w:t>
      </w:r>
    </w:p>
    <w:p w:rsidR="00CF4781" w:rsidRPr="001E4479" w:rsidRDefault="00CF4781">
      <w:pPr>
        <w:spacing w:line="276" w:lineRule="auto"/>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w:t>
      </w:r>
    </w:p>
    <w:p w:rsidR="00CF4781" w:rsidRPr="001E4479" w:rsidRDefault="00CF4781">
      <w:pPr>
        <w:spacing w:line="276" w:lineRule="auto"/>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ab/>
      </w:r>
      <w:r w:rsidRPr="001E4479">
        <w:rPr>
          <w:rFonts w:ascii="Times New Roman" w:hAnsi="Times New Roman" w:cs="Times New Roman"/>
          <w:sz w:val="26"/>
          <w:szCs w:val="26"/>
          <w:lang w:val="es-ES"/>
        </w:rPr>
        <w:tab/>
        <w:t>Director General Adjunct,</w:t>
      </w:r>
    </w:p>
    <w:p w:rsidR="00CF4781" w:rsidRPr="001E4479" w:rsidRDefault="00CF4781">
      <w:pPr>
        <w:spacing w:line="276" w:lineRule="auto"/>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ab/>
      </w:r>
      <w:r w:rsidRPr="001E4479">
        <w:rPr>
          <w:rFonts w:ascii="Times New Roman" w:hAnsi="Times New Roman" w:cs="Times New Roman"/>
          <w:sz w:val="26"/>
          <w:szCs w:val="26"/>
          <w:lang w:val="es-ES"/>
        </w:rPr>
        <w:tab/>
        <w:t>Florin MÂRZA</w:t>
      </w:r>
    </w:p>
    <w:p w:rsidR="00CF4781" w:rsidRPr="001E4479" w:rsidRDefault="00CF4781">
      <w:pPr>
        <w:spacing w:line="276" w:lineRule="auto"/>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w:t>
      </w:r>
    </w:p>
    <w:p w:rsidR="00CF4781" w:rsidRPr="001E4479" w:rsidRDefault="00CF4781">
      <w:pPr>
        <w:spacing w:line="276" w:lineRule="auto"/>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Director Financiar - Comercial,                        </w:t>
      </w:r>
      <w:r w:rsidRPr="001E4479">
        <w:rPr>
          <w:rFonts w:ascii="Times New Roman" w:hAnsi="Times New Roman" w:cs="Times New Roman"/>
          <w:sz w:val="26"/>
          <w:szCs w:val="26"/>
          <w:lang w:val="es-ES"/>
        </w:rPr>
        <w:tab/>
      </w:r>
      <w:r w:rsidRPr="001E4479">
        <w:rPr>
          <w:rFonts w:ascii="Times New Roman" w:hAnsi="Times New Roman" w:cs="Times New Roman"/>
          <w:sz w:val="26"/>
          <w:szCs w:val="26"/>
          <w:lang w:val="es-ES"/>
        </w:rPr>
        <w:tab/>
      </w:r>
    </w:p>
    <w:p w:rsidR="00CF4781" w:rsidRPr="001E4479" w:rsidRDefault="00CF4781">
      <w:pPr>
        <w:tabs>
          <w:tab w:val="left" w:pos="7200"/>
        </w:tabs>
        <w:spacing w:line="276" w:lineRule="auto"/>
        <w:rPr>
          <w:rFonts w:ascii="Times New Roman" w:hAnsi="Times New Roman" w:cs="Times New Roman"/>
          <w:sz w:val="26"/>
          <w:szCs w:val="26"/>
        </w:rPr>
      </w:pPr>
      <w:r w:rsidRPr="001E4479">
        <w:rPr>
          <w:rFonts w:ascii="Times New Roman" w:hAnsi="Times New Roman" w:cs="Times New Roman"/>
          <w:sz w:val="26"/>
          <w:szCs w:val="26"/>
        </w:rPr>
        <w:t xml:space="preserve">                      Marcel VÎLCĂ                                                                                                                                                            </w:t>
      </w:r>
    </w:p>
    <w:p w:rsidR="00CF4781" w:rsidRPr="001E4479" w:rsidRDefault="00CF4781">
      <w:pPr>
        <w:spacing w:line="276" w:lineRule="auto"/>
        <w:jc w:val="both"/>
        <w:rPr>
          <w:rFonts w:ascii="Times New Roman" w:hAnsi="Times New Roman" w:cs="Times New Roman"/>
          <w:sz w:val="26"/>
          <w:szCs w:val="26"/>
        </w:rPr>
      </w:pPr>
    </w:p>
    <w:p w:rsidR="00CF4781" w:rsidRPr="001E4479" w:rsidRDefault="00CF4781">
      <w:pPr>
        <w:spacing w:line="276" w:lineRule="auto"/>
        <w:jc w:val="both"/>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 xml:space="preserve">Viza CFP, </w:t>
      </w:r>
    </w:p>
    <w:p w:rsidR="00CF4781" w:rsidRPr="001E4479" w:rsidRDefault="00CF4781">
      <w:pPr>
        <w:spacing w:line="276" w:lineRule="auto"/>
        <w:jc w:val="both"/>
        <w:rPr>
          <w:rFonts w:ascii="Times New Roman" w:hAnsi="Times New Roman" w:cs="Times New Roman"/>
          <w:sz w:val="26"/>
          <w:szCs w:val="26"/>
        </w:rPr>
      </w:pPr>
    </w:p>
    <w:p w:rsidR="00CF4781" w:rsidRPr="001E4479" w:rsidRDefault="00CF4781">
      <w:pPr>
        <w:spacing w:line="276" w:lineRule="auto"/>
        <w:ind w:left="708" w:firstLine="708"/>
        <w:jc w:val="both"/>
        <w:rPr>
          <w:rFonts w:ascii="Times New Roman" w:hAnsi="Times New Roman" w:cs="Times New Roman"/>
          <w:sz w:val="26"/>
          <w:szCs w:val="26"/>
        </w:rPr>
      </w:pPr>
      <w:r w:rsidRPr="001E4479">
        <w:rPr>
          <w:rFonts w:ascii="Times New Roman" w:hAnsi="Times New Roman" w:cs="Times New Roman"/>
          <w:sz w:val="26"/>
          <w:szCs w:val="26"/>
        </w:rPr>
        <w:t>Director Juridic-Achizitii</w:t>
      </w:r>
    </w:p>
    <w:p w:rsidR="00CF4781" w:rsidRPr="001E4479" w:rsidRDefault="00CF4781">
      <w:pPr>
        <w:spacing w:line="276" w:lineRule="auto"/>
        <w:jc w:val="both"/>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Mihai VOLF</w:t>
      </w:r>
      <w:r w:rsidRPr="001E4479">
        <w:rPr>
          <w:rFonts w:ascii="Times New Roman" w:hAnsi="Times New Roman" w:cs="Times New Roman"/>
          <w:sz w:val="26"/>
          <w:szCs w:val="26"/>
        </w:rPr>
        <w:tab/>
      </w:r>
    </w:p>
    <w:p w:rsidR="00CF4781" w:rsidRPr="001E4479" w:rsidRDefault="00CF4781">
      <w:pPr>
        <w:spacing w:line="276" w:lineRule="auto"/>
        <w:jc w:val="both"/>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r>
    </w:p>
    <w:p w:rsidR="00CF4781" w:rsidRPr="001E4479" w:rsidRDefault="00CF4781">
      <w:pPr>
        <w:spacing w:line="276" w:lineRule="auto"/>
        <w:jc w:val="both"/>
        <w:rPr>
          <w:rFonts w:ascii="Times New Roman" w:hAnsi="Times New Roman" w:cs="Times New Roman"/>
          <w:sz w:val="16"/>
          <w:szCs w:val="16"/>
        </w:rPr>
      </w:pPr>
    </w:p>
    <w:p w:rsidR="00CF4781" w:rsidRPr="001E4479" w:rsidRDefault="00CF4781">
      <w:pPr>
        <w:spacing w:line="276" w:lineRule="auto"/>
        <w:jc w:val="both"/>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Serviciul Juridic,</w:t>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p>
    <w:p w:rsidR="00CF4781" w:rsidRPr="001E4479" w:rsidRDefault="00CF4781">
      <w:pPr>
        <w:spacing w:line="276" w:lineRule="auto"/>
        <w:jc w:val="both"/>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Mioara MISLOSCHI</w:t>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p>
    <w:p w:rsidR="00CF4781" w:rsidRPr="001E4479" w:rsidRDefault="00CF4781">
      <w:pPr>
        <w:spacing w:line="276" w:lineRule="auto"/>
        <w:jc w:val="both"/>
        <w:rPr>
          <w:rFonts w:ascii="Times New Roman" w:hAnsi="Times New Roman" w:cs="Times New Roman"/>
          <w:sz w:val="26"/>
          <w:szCs w:val="26"/>
        </w:rPr>
      </w:pPr>
    </w:p>
    <w:p w:rsidR="00CF4781" w:rsidRPr="001E4479" w:rsidRDefault="00CF4781">
      <w:pPr>
        <w:spacing w:line="276" w:lineRule="auto"/>
        <w:jc w:val="both"/>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Serviciul Achiziţii,</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Ioana UNTILĂ</w:t>
      </w: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Responsabil Coordonare Contractare</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Roxana KEDEI</w:t>
      </w: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t>Responsabil contract,</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Simona MUNTEANU</w:t>
      </w:r>
    </w:p>
    <w:p w:rsidR="00CF4781" w:rsidRPr="001E4479" w:rsidRDefault="00CF4781">
      <w:pPr>
        <w:rPr>
          <w:rFonts w:ascii="Times New Roman" w:hAnsi="Times New Roman" w:cs="Times New Roman"/>
        </w:rPr>
      </w:pPr>
    </w:p>
    <w:p w:rsidR="00CF4781" w:rsidRDefault="00CF4781"/>
    <w:p w:rsidR="001E4479" w:rsidRDefault="001E4479"/>
    <w:p w:rsidR="001E4479" w:rsidRDefault="001E4479"/>
    <w:p w:rsidR="001E4479" w:rsidRDefault="001E4479"/>
    <w:p w:rsidR="001E4479" w:rsidRDefault="001E4479"/>
    <w:p w:rsidR="001E4479" w:rsidRDefault="001E4479">
      <w:pPr>
        <w:sectPr w:rsidR="001E4479">
          <w:type w:val="continuous"/>
          <w:pgSz w:w="11906" w:h="16838"/>
          <w:pgMar w:top="1134" w:right="1134" w:bottom="1686" w:left="1134" w:header="720" w:footer="1134" w:gutter="0"/>
          <w:cols w:space="720"/>
        </w:sectPr>
      </w:pPr>
    </w:p>
    <w:p w:rsidR="00CF4781" w:rsidRDefault="00CF4781">
      <w:pPr>
        <w:rPr>
          <w:sz w:val="22"/>
          <w:szCs w:val="22"/>
          <w:lang w:val="ro-RO"/>
        </w:rPr>
      </w:pPr>
      <w:r>
        <w:rPr>
          <w:sz w:val="19"/>
          <w:szCs w:val="19"/>
          <w:lang w:val="ro-RO"/>
        </w:rPr>
        <w:lastRenderedPageBreak/>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p>
    <w:p w:rsidR="00CF4781" w:rsidRPr="001E4479" w:rsidRDefault="00CF4781">
      <w:pPr>
        <w:jc w:val="both"/>
        <w:rPr>
          <w:rFonts w:ascii="Times New Roman" w:hAnsi="Times New Roman" w:cs="Times New Roman"/>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t xml:space="preserve">                                                                                                                                 </w:t>
      </w:r>
      <w:r w:rsidRPr="001E4479">
        <w:rPr>
          <w:rFonts w:ascii="Times New Roman" w:hAnsi="Times New Roman" w:cs="Times New Roman"/>
          <w:lang w:val="ro-RO"/>
        </w:rPr>
        <w:t>Anexa nr. 1 la contractul nr______</w:t>
      </w:r>
    </w:p>
    <w:p w:rsidR="00CF4781" w:rsidRPr="001E4479" w:rsidRDefault="00CF4781">
      <w:pPr>
        <w:rPr>
          <w:rFonts w:ascii="Times New Roman" w:hAnsi="Times New Roman" w:cs="Times New Roman"/>
          <w:sz w:val="22"/>
          <w:szCs w:val="22"/>
          <w:lang w:val="ro-RO"/>
        </w:rPr>
      </w:pP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t xml:space="preserve">                    </w:t>
      </w:r>
    </w:p>
    <w:p w:rsidR="00CF4781" w:rsidRPr="001E4479" w:rsidRDefault="00CF4781">
      <w:pPr>
        <w:rPr>
          <w:rFonts w:ascii="Times New Roman" w:hAnsi="Times New Roman" w:cs="Times New Roman"/>
          <w:b/>
          <w:sz w:val="26"/>
          <w:szCs w:val="26"/>
          <w:u w:val="single"/>
          <w:lang w:val="ro-RO"/>
        </w:rPr>
      </w:pP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b/>
          <w:sz w:val="26"/>
          <w:szCs w:val="26"/>
          <w:u w:val="single"/>
          <w:lang w:val="ro-RO"/>
        </w:rPr>
        <w:t>LISTA CANTITAŢI DE SERVICII</w:t>
      </w:r>
    </w:p>
    <w:p w:rsidR="00CF4781" w:rsidRPr="001E4479" w:rsidRDefault="00CF4781">
      <w:pPr>
        <w:spacing w:after="120"/>
        <w:rPr>
          <w:rFonts w:ascii="Times New Roman" w:hAnsi="Times New Roman" w:cs="Times New Roman"/>
          <w:sz w:val="26"/>
          <w:szCs w:val="26"/>
          <w:lang w:val="fr-FR"/>
        </w:rPr>
      </w:pPr>
    </w:p>
    <w:tbl>
      <w:tblPr>
        <w:tblW w:w="15025" w:type="dxa"/>
        <w:tblInd w:w="675" w:type="dxa"/>
        <w:tblLayout w:type="fixed"/>
        <w:tblLook w:val="0000"/>
      </w:tblPr>
      <w:tblGrid>
        <w:gridCol w:w="565"/>
        <w:gridCol w:w="5618"/>
        <w:gridCol w:w="1075"/>
        <w:gridCol w:w="236"/>
        <w:gridCol w:w="2445"/>
        <w:gridCol w:w="1037"/>
        <w:gridCol w:w="161"/>
        <w:gridCol w:w="236"/>
        <w:gridCol w:w="236"/>
        <w:gridCol w:w="1492"/>
        <w:gridCol w:w="1924"/>
      </w:tblGrid>
      <w:tr w:rsidR="00CF4781" w:rsidRPr="001E4479" w:rsidTr="001E4479">
        <w:trPr>
          <w:trHeight w:val="63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2"/>
                <w:szCs w:val="22"/>
                <w:lang w:val="ro-RO"/>
              </w:rPr>
            </w:pPr>
            <w:r w:rsidRPr="001E4479">
              <w:rPr>
                <w:rFonts w:ascii="Times New Roman" w:hAnsi="Times New Roman" w:cs="Times New Roman"/>
                <w:b/>
                <w:sz w:val="22"/>
                <w:szCs w:val="22"/>
                <w:lang w:val="ro-RO"/>
              </w:rPr>
              <w:t>Nr. crt</w:t>
            </w:r>
            <w:r w:rsidRPr="001E4479">
              <w:rPr>
                <w:rFonts w:ascii="Times New Roman" w:hAnsi="Times New Roman" w:cs="Times New Roman"/>
                <w:sz w:val="22"/>
                <w:szCs w:val="22"/>
                <w:lang w:val="ro-RO"/>
              </w:rPr>
              <w:t>.</w:t>
            </w:r>
          </w:p>
        </w:tc>
        <w:tc>
          <w:tcPr>
            <w:tcW w:w="5618"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bCs/>
                <w:lang w:val="ro-RO"/>
              </w:rPr>
            </w:pPr>
          </w:p>
          <w:p w:rsidR="00CF4781" w:rsidRPr="001E4479" w:rsidRDefault="00CF4781">
            <w:pPr>
              <w:jc w:val="center"/>
              <w:rPr>
                <w:rFonts w:ascii="Times New Roman" w:hAnsi="Times New Roman" w:cs="Times New Roman"/>
                <w:b/>
                <w:bCs/>
                <w:lang w:val="ro-RO"/>
              </w:rPr>
            </w:pPr>
            <w:r w:rsidRPr="001E4479">
              <w:rPr>
                <w:rFonts w:ascii="Times New Roman" w:hAnsi="Times New Roman" w:cs="Times New Roman"/>
                <w:b/>
                <w:bCs/>
                <w:lang w:val="ro-RO"/>
              </w:rPr>
              <w:t>DENUMIREA   SERVICIILOR</w:t>
            </w:r>
          </w:p>
        </w:tc>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UM</w:t>
            </w:r>
          </w:p>
        </w:tc>
        <w:tc>
          <w:tcPr>
            <w:tcW w:w="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Cant.</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Pret unitar</w:t>
            </w:r>
          </w:p>
          <w:p w:rsidR="00CF4781" w:rsidRPr="001E4479" w:rsidRDefault="00CF4781">
            <w:pPr>
              <w:jc w:val="center"/>
              <w:rPr>
                <w:rFonts w:ascii="Times New Roman" w:hAnsi="Times New Roman" w:cs="Times New Roman"/>
                <w:b/>
                <w:lang w:val="ro-RO"/>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Pret total</w:t>
            </w:r>
          </w:p>
          <w:p w:rsidR="00CF4781" w:rsidRPr="001E4479" w:rsidRDefault="00CF4781">
            <w:pPr>
              <w:jc w:val="center"/>
              <w:rPr>
                <w:rFonts w:ascii="Times New Roman" w:hAnsi="Times New Roman" w:cs="Times New Roman"/>
                <w:b/>
                <w:lang w:val="ro-RO"/>
              </w:rPr>
            </w:pPr>
          </w:p>
        </w:tc>
        <w:tc>
          <w:tcPr>
            <w:tcW w:w="21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Contractant General</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b/>
                <w:lang w:val="ro-RO"/>
              </w:rPr>
            </w:pPr>
          </w:p>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Subcontractant</w:t>
            </w:r>
          </w:p>
        </w:tc>
      </w:tr>
      <w:tr w:rsidR="00CF4781" w:rsidRPr="001E4479" w:rsidTr="001E4479">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1</w:t>
            </w:r>
          </w:p>
        </w:tc>
        <w:tc>
          <w:tcPr>
            <w:tcW w:w="5618"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2</w:t>
            </w:r>
          </w:p>
        </w:tc>
        <w:tc>
          <w:tcPr>
            <w:tcW w:w="1075"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3</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4</w:t>
            </w: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5</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6</w:t>
            </w:r>
          </w:p>
        </w:tc>
        <w:tc>
          <w:tcPr>
            <w:tcW w:w="2125" w:type="dxa"/>
            <w:gridSpan w:val="4"/>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7</w:t>
            </w:r>
          </w:p>
        </w:tc>
        <w:tc>
          <w:tcPr>
            <w:tcW w:w="1924"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r w:rsidRPr="001E4479">
              <w:rPr>
                <w:rFonts w:ascii="Times New Roman" w:hAnsi="Times New Roman" w:cs="Times New Roman"/>
                <w:lang w:val="ro-RO"/>
              </w:rPr>
              <w:t>8</w:t>
            </w:r>
          </w:p>
        </w:tc>
      </w:tr>
      <w:tr w:rsidR="00CF4781" w:rsidRPr="001E4479" w:rsidTr="001E4479">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rPr>
                <w:rFonts w:ascii="Times New Roman" w:hAnsi="Times New Roman" w:cs="Times New Roman"/>
                <w:lang w:val="ro-RO"/>
              </w:rPr>
            </w:pPr>
            <w:r w:rsidRPr="001E4479">
              <w:rPr>
                <w:rFonts w:ascii="Times New Roman" w:hAnsi="Times New Roman" w:cs="Times New Roman"/>
                <w:lang w:val="ro-RO"/>
              </w:rPr>
              <w:t>1</w:t>
            </w:r>
          </w:p>
        </w:tc>
        <w:tc>
          <w:tcPr>
            <w:tcW w:w="5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ind w:right="-567"/>
              <w:rPr>
                <w:rFonts w:ascii="Times New Roman" w:hAnsi="Times New Roman" w:cs="Times New Roman"/>
                <w:b/>
                <w:bCs/>
                <w:sz w:val="22"/>
                <w:szCs w:val="22"/>
                <w:lang w:val="ro-RO"/>
              </w:rPr>
            </w:pPr>
          </w:p>
          <w:p w:rsidR="00CF4781" w:rsidRPr="001E4479" w:rsidRDefault="00CF4781">
            <w:pPr>
              <w:ind w:right="-567"/>
              <w:rPr>
                <w:rFonts w:ascii="Times New Roman" w:hAnsi="Times New Roman" w:cs="Times New Roman"/>
                <w:b/>
                <w:lang w:val="ro-RO"/>
              </w:rPr>
            </w:pPr>
            <w:r w:rsidRPr="001E4479">
              <w:rPr>
                <w:rFonts w:ascii="Times New Roman" w:hAnsi="Times New Roman" w:cs="Times New Roman"/>
                <w:b/>
                <w:lang w:val="ro-RO"/>
              </w:rPr>
              <w:t>Asistenta tehnica in vederea efectuarii verificarii</w:t>
            </w:r>
          </w:p>
          <w:p w:rsidR="00CF4781" w:rsidRPr="001E4479" w:rsidRDefault="00CF4781">
            <w:pPr>
              <w:ind w:right="-567"/>
              <w:rPr>
                <w:rFonts w:ascii="Times New Roman" w:hAnsi="Times New Roman" w:cs="Times New Roman"/>
                <w:b/>
                <w:lang w:val="ro-RO"/>
              </w:rPr>
            </w:pPr>
            <w:r w:rsidRPr="001E4479">
              <w:rPr>
                <w:rFonts w:ascii="Times New Roman" w:hAnsi="Times New Roman" w:cs="Times New Roman"/>
                <w:b/>
                <w:lang w:val="ro-RO"/>
              </w:rPr>
              <w:t xml:space="preserve">metrologice a platformelor de cantarire rutiera </w:t>
            </w:r>
            <w:r w:rsidRPr="001E4479">
              <w:rPr>
                <w:rFonts w:ascii="Times New Roman" w:hAnsi="Times New Roman" w:cs="Times New Roman"/>
                <w:b/>
                <w:bCs/>
                <w:lang w:val="ro-RO"/>
              </w:rPr>
              <w:t>PRECIA SA</w:t>
            </w:r>
            <w:r w:rsidRPr="001E4479">
              <w:rPr>
                <w:rFonts w:ascii="Times New Roman" w:hAnsi="Times New Roman" w:cs="Times New Roman"/>
                <w:b/>
                <w:lang w:val="ro-RO"/>
              </w:rPr>
              <w:t>:</w:t>
            </w:r>
          </w:p>
          <w:p w:rsidR="00CF4781" w:rsidRPr="001E4479" w:rsidRDefault="00CF4781">
            <w:pPr>
              <w:pStyle w:val="BodyTextIndent2"/>
              <w:spacing w:line="264" w:lineRule="auto"/>
              <w:rPr>
                <w:rFonts w:ascii="Times New Roman" w:hAnsi="Times New Roman" w:cs="Times New Roman"/>
                <w:lang w:val="ro-RO"/>
              </w:rPr>
            </w:pPr>
            <w:r w:rsidRPr="001E4479">
              <w:rPr>
                <w:rFonts w:ascii="Times New Roman" w:hAnsi="Times New Roman" w:cs="Times New Roman"/>
                <w:lang w:val="ro-RO"/>
              </w:rPr>
              <w:t>asigurarea conditiilor tehnice optime pentru executarea verificarilor metrologice, efectuarea reglajelor si calibrarilor</w:t>
            </w:r>
          </w:p>
          <w:p w:rsidR="00CF4781" w:rsidRPr="001E4479" w:rsidRDefault="00CF4781">
            <w:pPr>
              <w:rPr>
                <w:rFonts w:ascii="Times New Roman" w:hAnsi="Times New Roman" w:cs="Times New Roman"/>
                <w:sz w:val="22"/>
                <w:szCs w:val="22"/>
                <w:lang w:val="ro-RO"/>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sz w:val="22"/>
                <w:szCs w:val="22"/>
                <w:lang w:val="ro-RO"/>
              </w:rPr>
            </w:pPr>
            <w:r w:rsidRPr="001E4479">
              <w:rPr>
                <w:rFonts w:ascii="Times New Roman" w:hAnsi="Times New Roman" w:cs="Times New Roman"/>
                <w:sz w:val="22"/>
                <w:szCs w:val="22"/>
                <w:lang w:val="ro-RO"/>
              </w:rPr>
              <w:t>buc</w:t>
            </w:r>
          </w:p>
        </w:tc>
        <w:tc>
          <w:tcPr>
            <w:tcW w:w="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4781" w:rsidRPr="001E4479" w:rsidRDefault="00CF4781">
            <w:pPr>
              <w:jc w:val="center"/>
              <w:rPr>
                <w:rFonts w:ascii="Times New Roman" w:hAnsi="Times New Roman" w:cs="Times New Roman"/>
                <w:sz w:val="22"/>
                <w:szCs w:val="22"/>
                <w:lang w:val="ro-RO"/>
              </w:rPr>
            </w:pPr>
          </w:p>
          <w:p w:rsidR="00CF4781" w:rsidRPr="001E4479" w:rsidRDefault="00CF4781">
            <w:pPr>
              <w:jc w:val="center"/>
              <w:rPr>
                <w:rFonts w:ascii="Times New Roman" w:hAnsi="Times New Roman" w:cs="Times New Roman"/>
                <w:sz w:val="22"/>
                <w:szCs w:val="22"/>
                <w:lang w:val="ro-RO"/>
              </w:rPr>
            </w:pPr>
          </w:p>
          <w:p w:rsidR="00CF4781" w:rsidRPr="001E4479" w:rsidRDefault="00CF4781">
            <w:pPr>
              <w:jc w:val="center"/>
              <w:rPr>
                <w:rFonts w:ascii="Times New Roman" w:hAnsi="Times New Roman" w:cs="Times New Roman"/>
                <w:sz w:val="22"/>
                <w:szCs w:val="22"/>
                <w:lang w:val="ro-RO"/>
              </w:rPr>
            </w:pPr>
            <w:r w:rsidRPr="001E4479">
              <w:rPr>
                <w:rFonts w:ascii="Times New Roman" w:hAnsi="Times New Roman" w:cs="Times New Roman"/>
                <w:sz w:val="22"/>
                <w:szCs w:val="22"/>
                <w:lang w:val="ro-RO"/>
              </w:rPr>
              <w:t>4</w:t>
            </w:r>
          </w:p>
          <w:p w:rsidR="00CF4781" w:rsidRPr="001E4479" w:rsidRDefault="00CF4781">
            <w:pPr>
              <w:jc w:val="center"/>
              <w:rPr>
                <w:rFonts w:ascii="Times New Roman" w:hAnsi="Times New Roman" w:cs="Times New Roman"/>
                <w:sz w:val="22"/>
                <w:szCs w:val="22"/>
                <w:lang w:val="ro-RO"/>
              </w:rPr>
            </w:pPr>
          </w:p>
          <w:p w:rsidR="00CF4781" w:rsidRPr="001E4479" w:rsidRDefault="00CF4781">
            <w:pPr>
              <w:jc w:val="center"/>
              <w:rPr>
                <w:rFonts w:ascii="Times New Roman" w:hAnsi="Times New Roman" w:cs="Times New Roman"/>
                <w:sz w:val="22"/>
                <w:szCs w:val="22"/>
                <w:lang w:val="ro-RO"/>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p>
          <w:p w:rsidR="00CF4781" w:rsidRPr="001E4479" w:rsidRDefault="00CF4781">
            <w:pPr>
              <w:jc w:val="center"/>
              <w:rPr>
                <w:rFonts w:ascii="Times New Roman" w:hAnsi="Times New Roman" w:cs="Times New Roman"/>
                <w:lang w:val="ro-RO"/>
              </w:rPr>
            </w:pPr>
          </w:p>
          <w:p w:rsidR="00CF4781" w:rsidRPr="001E4479" w:rsidRDefault="00CF4781">
            <w:pPr>
              <w:jc w:val="center"/>
              <w:rPr>
                <w:rFonts w:ascii="Times New Roman" w:hAnsi="Times New Roman" w:cs="Times New Roman"/>
                <w:lang w:val="ro-RO"/>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lang w:val="ro-RO"/>
              </w:rPr>
            </w:pPr>
          </w:p>
          <w:p w:rsidR="00CF4781" w:rsidRPr="001E4479" w:rsidRDefault="00CF4781">
            <w:pPr>
              <w:jc w:val="center"/>
              <w:rPr>
                <w:rFonts w:ascii="Times New Roman" w:hAnsi="Times New Roman" w:cs="Times New Roman"/>
                <w:b/>
                <w:lang w:val="ro-RO"/>
              </w:rPr>
            </w:pPr>
          </w:p>
          <w:p w:rsidR="00CF4781" w:rsidRPr="001E4479" w:rsidRDefault="00CF4781">
            <w:pPr>
              <w:jc w:val="center"/>
              <w:rPr>
                <w:rFonts w:ascii="Times New Roman" w:hAnsi="Times New Roman" w:cs="Times New Roman"/>
                <w:b/>
                <w:lang w:val="ro-RO"/>
              </w:rPr>
            </w:pPr>
          </w:p>
        </w:tc>
        <w:tc>
          <w:tcPr>
            <w:tcW w:w="2125" w:type="dxa"/>
            <w:gridSpan w:val="4"/>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lang w:val="ro-RO"/>
              </w:rPr>
            </w:pPr>
          </w:p>
        </w:tc>
        <w:tc>
          <w:tcPr>
            <w:tcW w:w="1924"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lang w:val="ro-RO"/>
              </w:rPr>
            </w:pPr>
          </w:p>
        </w:tc>
      </w:tr>
      <w:tr w:rsidR="00CF4781" w:rsidRPr="001E4479" w:rsidTr="001E4479">
        <w:trPr>
          <w:gridAfter w:val="2"/>
          <w:wAfter w:w="3416" w:type="dxa"/>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lang w:val="ro-RO"/>
              </w:rPr>
            </w:pPr>
          </w:p>
        </w:tc>
        <w:tc>
          <w:tcPr>
            <w:tcW w:w="9374" w:type="dxa"/>
            <w:gridSpan w:val="4"/>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bCs/>
                <w:lang w:val="ro-RO"/>
              </w:rPr>
              <w:t xml:space="preserve">TOTAL </w:t>
            </w:r>
            <w:r w:rsidRPr="001E4479">
              <w:rPr>
                <w:rFonts w:ascii="Times New Roman" w:hAnsi="Times New Roman" w:cs="Times New Roman"/>
                <w:b/>
                <w:lang w:val="ro-RO"/>
              </w:rPr>
              <w:t>(lei fara TVA)</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lang w:val="ro-RO"/>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b/>
                <w:lang w:val="ro-RO"/>
              </w:rPr>
            </w:pPr>
            <w:r w:rsidRPr="001E4479">
              <w:rPr>
                <w:rFonts w:ascii="Times New Roman" w:hAnsi="Times New Roman" w:cs="Times New Roman"/>
                <w:b/>
                <w:lang w:val="ro-RO"/>
              </w:rPr>
              <w:t>-</w:t>
            </w:r>
          </w:p>
        </w:tc>
      </w:tr>
    </w:tbl>
    <w:p w:rsidR="00CF4781" w:rsidRPr="001E4479" w:rsidRDefault="00CF4781">
      <w:pPr>
        <w:spacing w:after="120"/>
        <w:rPr>
          <w:rFonts w:ascii="Times New Roman" w:hAnsi="Times New Roman" w:cs="Times New Roman"/>
          <w:sz w:val="22"/>
          <w:szCs w:val="22"/>
          <w:lang w:val="fr-FR"/>
        </w:rPr>
      </w:pPr>
    </w:p>
    <w:p w:rsidR="00CF4781" w:rsidRPr="001E4479" w:rsidRDefault="00CF4781">
      <w:pPr>
        <w:spacing w:after="120"/>
        <w:rPr>
          <w:rFonts w:ascii="Times New Roman" w:hAnsi="Times New Roman" w:cs="Times New Roman"/>
          <w:b/>
        </w:rPr>
      </w:pPr>
      <w:r w:rsidRPr="001E4479">
        <w:rPr>
          <w:rFonts w:ascii="Times New Roman" w:hAnsi="Times New Roman" w:cs="Times New Roman"/>
          <w:sz w:val="22"/>
          <w:szCs w:val="22"/>
          <w:lang w:val="fr-FR"/>
        </w:rPr>
        <w:tab/>
      </w:r>
      <w:r w:rsidRPr="001E4479">
        <w:rPr>
          <w:rFonts w:ascii="Times New Roman" w:hAnsi="Times New Roman" w:cs="Times New Roman"/>
          <w:lang w:val="fr-FR"/>
        </w:rPr>
        <w:tab/>
        <w:t xml:space="preserve">             </w:t>
      </w:r>
      <w:r w:rsidRPr="001E4479">
        <w:rPr>
          <w:rFonts w:ascii="Times New Roman" w:hAnsi="Times New Roman" w:cs="Times New Roman"/>
          <w:b/>
        </w:rPr>
        <w:t>ACHIZITOR</w:t>
      </w:r>
      <w:r w:rsidRPr="001E4479">
        <w:rPr>
          <w:rFonts w:ascii="Times New Roman" w:hAnsi="Times New Roman" w:cs="Times New Roman"/>
          <w:b/>
        </w:rPr>
        <w:tab/>
      </w:r>
      <w:r w:rsidRPr="001E4479">
        <w:rPr>
          <w:rFonts w:ascii="Times New Roman" w:hAnsi="Times New Roman" w:cs="Times New Roman"/>
          <w:b/>
        </w:rPr>
        <w:tab/>
      </w:r>
      <w:r w:rsidRPr="001E4479">
        <w:rPr>
          <w:rFonts w:ascii="Times New Roman" w:hAnsi="Times New Roman" w:cs="Times New Roman"/>
          <w:b/>
        </w:rPr>
        <w:tab/>
      </w:r>
      <w:r w:rsidRPr="001E4479">
        <w:rPr>
          <w:rFonts w:ascii="Times New Roman" w:hAnsi="Times New Roman" w:cs="Times New Roman"/>
          <w:b/>
        </w:rPr>
        <w:tab/>
      </w:r>
      <w:r w:rsidRPr="001E4479">
        <w:rPr>
          <w:rFonts w:ascii="Times New Roman" w:hAnsi="Times New Roman" w:cs="Times New Roman"/>
          <w:b/>
        </w:rPr>
        <w:tab/>
        <w:t xml:space="preserve"> </w:t>
      </w:r>
      <w:r w:rsidRPr="001E4479">
        <w:rPr>
          <w:rFonts w:ascii="Times New Roman" w:hAnsi="Times New Roman" w:cs="Times New Roman"/>
          <w:b/>
        </w:rPr>
        <w:tab/>
      </w:r>
      <w:r w:rsidRPr="001E4479">
        <w:rPr>
          <w:rFonts w:ascii="Times New Roman" w:hAnsi="Times New Roman" w:cs="Times New Roman"/>
          <w:b/>
        </w:rPr>
        <w:tab/>
      </w:r>
      <w:r w:rsidRPr="001E4479">
        <w:rPr>
          <w:rFonts w:ascii="Times New Roman" w:hAnsi="Times New Roman" w:cs="Times New Roman"/>
          <w:b/>
        </w:rPr>
        <w:tab/>
        <w:t xml:space="preserve">                PRESTATOR</w:t>
      </w:r>
    </w:p>
    <w:p w:rsidR="00CF4781" w:rsidRPr="001E4479" w:rsidRDefault="00CF4781">
      <w:pPr>
        <w:ind w:firstLine="720"/>
        <w:rPr>
          <w:rFonts w:ascii="Times New Roman" w:hAnsi="Times New Roman" w:cs="Times New Roman"/>
        </w:rPr>
      </w:pPr>
      <w:r w:rsidRPr="001E4479">
        <w:rPr>
          <w:rFonts w:ascii="Times New Roman" w:hAnsi="Times New Roman" w:cs="Times New Roman"/>
        </w:rPr>
        <w:t xml:space="preserve">          DIRECTOR GENERAL ADJUNCT,</w:t>
      </w:r>
    </w:p>
    <w:p w:rsidR="00CF4781" w:rsidRPr="001E4479" w:rsidRDefault="00CF4781">
      <w:pPr>
        <w:rPr>
          <w:rFonts w:ascii="Times New Roman" w:hAnsi="Times New Roman" w:cs="Times New Roman"/>
        </w:rPr>
      </w:pPr>
      <w:r w:rsidRPr="001E4479">
        <w:rPr>
          <w:rFonts w:ascii="Times New Roman" w:hAnsi="Times New Roman" w:cs="Times New Roman"/>
        </w:rPr>
        <w:tab/>
        <w:t xml:space="preserve">                        Florin Mârza</w:t>
      </w:r>
    </w:p>
    <w:p w:rsidR="00CF4781" w:rsidRPr="001E4479" w:rsidRDefault="00CF4781">
      <w:pPr>
        <w:rPr>
          <w:rFonts w:ascii="Times New Roman" w:hAnsi="Times New Roman" w:cs="Times New Roman"/>
        </w:rPr>
      </w:pPr>
    </w:p>
    <w:p w:rsidR="00CF4781" w:rsidRPr="001E4479" w:rsidRDefault="00CF4781">
      <w:pPr>
        <w:rPr>
          <w:rFonts w:ascii="Times New Roman" w:hAnsi="Times New Roman" w:cs="Times New Roman"/>
        </w:rPr>
      </w:pPr>
      <w:r w:rsidRPr="001E4479">
        <w:rPr>
          <w:rFonts w:ascii="Times New Roman" w:hAnsi="Times New Roman" w:cs="Times New Roman"/>
        </w:rPr>
        <w:tab/>
        <w:t xml:space="preserve">              BIROU METROLOGIE,</w:t>
      </w:r>
    </w:p>
    <w:p w:rsidR="00CF4781" w:rsidRPr="001E4479" w:rsidRDefault="00CF4781">
      <w:pPr>
        <w:rPr>
          <w:rFonts w:ascii="Times New Roman" w:hAnsi="Times New Roman" w:cs="Times New Roman"/>
          <w:lang w:val="fr-FR"/>
        </w:rPr>
      </w:pPr>
      <w:r w:rsidRPr="001E4479">
        <w:rPr>
          <w:rFonts w:ascii="Times New Roman" w:hAnsi="Times New Roman" w:cs="Times New Roman"/>
        </w:rPr>
        <w:tab/>
        <w:t xml:space="preserve">                   Mihaela Tudora</w:t>
      </w:r>
      <w:r w:rsidRPr="001E4479">
        <w:rPr>
          <w:rFonts w:ascii="Times New Roman" w:hAnsi="Times New Roman" w:cs="Times New Roman"/>
          <w:lang w:val="fr-FR"/>
        </w:rPr>
        <w:t xml:space="preserve"> </w:t>
      </w:r>
    </w:p>
    <w:p w:rsidR="00CF4781" w:rsidRPr="001E4479" w:rsidRDefault="00CF4781">
      <w:pPr>
        <w:rPr>
          <w:rFonts w:ascii="Times New Roman" w:hAnsi="Times New Roman" w:cs="Times New Roman"/>
          <w:lang w:val="fr-FR"/>
        </w:rPr>
      </w:pPr>
    </w:p>
    <w:p w:rsidR="00CF4781" w:rsidRPr="001E4479" w:rsidRDefault="00CF4781">
      <w:pPr>
        <w:ind w:left="720"/>
        <w:rPr>
          <w:rFonts w:ascii="Times New Roman" w:hAnsi="Times New Roman" w:cs="Times New Roman"/>
          <w:lang w:val="fr-FR"/>
        </w:rPr>
      </w:pPr>
      <w:r w:rsidRPr="001E4479">
        <w:rPr>
          <w:rFonts w:ascii="Times New Roman" w:hAnsi="Times New Roman" w:cs="Times New Roman"/>
          <w:lang w:val="fr-FR"/>
        </w:rPr>
        <w:t xml:space="preserve">            DERULATOR CONTRACT,</w:t>
      </w:r>
    </w:p>
    <w:p w:rsidR="00CF4781" w:rsidRPr="001E4479" w:rsidRDefault="00CF4781">
      <w:pPr>
        <w:ind w:left="720"/>
        <w:rPr>
          <w:rFonts w:ascii="Times New Roman" w:hAnsi="Times New Roman" w:cs="Times New Roman"/>
          <w:lang w:val="fr-FR"/>
        </w:rPr>
      </w:pPr>
      <w:r w:rsidRPr="001E4479">
        <w:rPr>
          <w:rFonts w:ascii="Times New Roman" w:hAnsi="Times New Roman" w:cs="Times New Roman"/>
        </w:rPr>
        <w:t xml:space="preserve">                    Silviu Marinescu</w:t>
      </w:r>
      <w:r w:rsidRPr="001E4479">
        <w:rPr>
          <w:rFonts w:ascii="Times New Roman" w:hAnsi="Times New Roman" w:cs="Times New Roman"/>
          <w:lang w:val="fr-FR"/>
        </w:rPr>
        <w:t xml:space="preserve">  </w:t>
      </w:r>
    </w:p>
    <w:p w:rsidR="00CF4781" w:rsidRPr="001E4479" w:rsidRDefault="00CF4781">
      <w:pPr>
        <w:ind w:left="720"/>
        <w:rPr>
          <w:rFonts w:ascii="Times New Roman" w:hAnsi="Times New Roman" w:cs="Times New Roman"/>
          <w:lang w:val="fr-FR"/>
        </w:rPr>
      </w:pPr>
    </w:p>
    <w:p w:rsidR="00CF4781" w:rsidRPr="001E4479" w:rsidRDefault="00CF4781">
      <w:pPr>
        <w:ind w:left="720"/>
        <w:rPr>
          <w:rFonts w:ascii="Times New Roman" w:hAnsi="Times New Roman" w:cs="Times New Roman"/>
          <w:lang w:val="ro-RO"/>
        </w:rPr>
      </w:pPr>
      <w:r w:rsidRPr="001E4479">
        <w:rPr>
          <w:rFonts w:ascii="Times New Roman" w:hAnsi="Times New Roman" w:cs="Times New Roman"/>
          <w:lang w:val="fr-FR"/>
        </w:rPr>
        <w:t xml:space="preserve">             RESPONSABIL ACHIZI</w:t>
      </w:r>
      <w:r w:rsidRPr="001E4479">
        <w:rPr>
          <w:rFonts w:ascii="Times New Roman" w:hAnsi="Times New Roman" w:cs="Times New Roman"/>
          <w:lang w:val="ro-RO"/>
        </w:rPr>
        <w:t>ŢIE,</w:t>
      </w:r>
    </w:p>
    <w:p w:rsidR="00CF4781" w:rsidRPr="001E4479" w:rsidRDefault="00CF4781" w:rsidP="001E4479">
      <w:pPr>
        <w:ind w:left="720"/>
        <w:rPr>
          <w:rFonts w:ascii="Times New Roman" w:hAnsi="Times New Roman" w:cs="Times New Roman"/>
          <w:sz w:val="26"/>
          <w:szCs w:val="26"/>
          <w:lang w:val="ro-RO"/>
        </w:rPr>
        <w:sectPr w:rsidR="00CF4781" w:rsidRPr="001E4479" w:rsidSect="001E4479">
          <w:pgSz w:w="16838" w:h="11906" w:orient="landscape"/>
          <w:pgMar w:top="1134" w:right="1134" w:bottom="1134" w:left="1686" w:header="720" w:footer="1134" w:gutter="0"/>
          <w:cols w:space="720"/>
          <w:docGrid w:linePitch="326"/>
        </w:sectPr>
      </w:pPr>
      <w:r w:rsidRPr="001E4479">
        <w:rPr>
          <w:rFonts w:ascii="Times New Roman" w:hAnsi="Times New Roman" w:cs="Times New Roman"/>
          <w:lang w:val="ro-RO"/>
        </w:rPr>
        <w:t xml:space="preserve">                       Razvan Petria</w:t>
      </w: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ind w:firstLine="4536"/>
        <w:jc w:val="right"/>
        <w:rPr>
          <w:rFonts w:ascii="Times New Roman" w:hAnsi="Times New Roman" w:cs="Times New Roman"/>
          <w:b/>
          <w:lang w:val="fr-FR"/>
        </w:rPr>
      </w:pPr>
      <w:r w:rsidRPr="001E4479">
        <w:rPr>
          <w:rFonts w:ascii="Times New Roman" w:hAnsi="Times New Roman" w:cs="Times New Roman"/>
          <w:b/>
          <w:lang w:val="fr-FR"/>
        </w:rPr>
        <w:t>ANEXA NR. 2</w:t>
      </w:r>
    </w:p>
    <w:p w:rsidR="00CF4781" w:rsidRPr="001E4479" w:rsidRDefault="00CF4781">
      <w:pPr>
        <w:ind w:firstLine="4536"/>
        <w:jc w:val="right"/>
        <w:rPr>
          <w:rFonts w:ascii="Times New Roman" w:hAnsi="Times New Roman" w:cs="Times New Roman"/>
          <w:lang w:val="fr-FR"/>
        </w:rPr>
      </w:pPr>
      <w:proofErr w:type="gramStart"/>
      <w:r w:rsidRPr="001E4479">
        <w:rPr>
          <w:rFonts w:ascii="Times New Roman" w:hAnsi="Times New Roman" w:cs="Times New Roman"/>
          <w:lang w:val="fr-FR"/>
        </w:rPr>
        <w:t>la</w:t>
      </w:r>
      <w:proofErr w:type="gramEnd"/>
      <w:r w:rsidRPr="001E4479">
        <w:rPr>
          <w:rFonts w:ascii="Times New Roman" w:hAnsi="Times New Roman" w:cs="Times New Roman"/>
          <w:lang w:val="fr-FR"/>
        </w:rPr>
        <w:t xml:space="preserve"> contractul nr....................</w:t>
      </w:r>
    </w:p>
    <w:p w:rsidR="00CF4781" w:rsidRPr="001E4479" w:rsidRDefault="00CF4781">
      <w:pPr>
        <w:ind w:firstLine="4536"/>
        <w:jc w:val="right"/>
        <w:rPr>
          <w:rFonts w:ascii="Times New Roman" w:hAnsi="Times New Roman" w:cs="Times New Roman"/>
          <w:lang w:val="fr-FR"/>
        </w:rPr>
      </w:pPr>
    </w:p>
    <w:p w:rsidR="00CF4781" w:rsidRPr="001E4479" w:rsidRDefault="00CF4781">
      <w:pPr>
        <w:ind w:firstLine="4536"/>
        <w:rPr>
          <w:rFonts w:ascii="Times New Roman" w:hAnsi="Times New Roman" w:cs="Times New Roman"/>
          <w:lang w:val="fr-FR"/>
        </w:rPr>
      </w:pPr>
    </w:p>
    <w:p w:rsidR="00CF4781" w:rsidRPr="001E4479" w:rsidRDefault="00CF4781">
      <w:pPr>
        <w:jc w:val="center"/>
        <w:rPr>
          <w:rFonts w:ascii="Times New Roman" w:hAnsi="Times New Roman" w:cs="Times New Roman"/>
          <w:lang w:val="fr-FR"/>
        </w:rPr>
      </w:pPr>
    </w:p>
    <w:p w:rsidR="00CF4781" w:rsidRPr="001E4479" w:rsidRDefault="00CF4781">
      <w:pPr>
        <w:jc w:val="center"/>
        <w:rPr>
          <w:rFonts w:ascii="Times New Roman" w:hAnsi="Times New Roman" w:cs="Times New Roman"/>
          <w:lang w:val="fr-FR"/>
        </w:rPr>
      </w:pPr>
    </w:p>
    <w:p w:rsidR="00CF4781" w:rsidRPr="001E4479" w:rsidRDefault="00CF4781">
      <w:pPr>
        <w:jc w:val="center"/>
        <w:rPr>
          <w:rFonts w:ascii="Times New Roman" w:hAnsi="Times New Roman" w:cs="Times New Roman"/>
          <w:b/>
          <w:sz w:val="28"/>
          <w:szCs w:val="28"/>
          <w:u w:val="single"/>
          <w:lang w:val="es-ES"/>
        </w:rPr>
      </w:pPr>
      <w:r w:rsidRPr="001E4479">
        <w:rPr>
          <w:rFonts w:ascii="Times New Roman" w:hAnsi="Times New Roman" w:cs="Times New Roman"/>
          <w:b/>
          <w:sz w:val="28"/>
          <w:szCs w:val="28"/>
          <w:u w:val="single"/>
          <w:lang w:val="es-ES"/>
        </w:rPr>
        <w:t>GRAFICUL DE PRESTARE</w:t>
      </w:r>
    </w:p>
    <w:p w:rsidR="00CF4781" w:rsidRPr="001E4479" w:rsidRDefault="00CF4781">
      <w:pPr>
        <w:rPr>
          <w:rFonts w:ascii="Times New Roman" w:hAnsi="Times New Roman" w:cs="Times New Roman"/>
          <w:b/>
          <w:sz w:val="28"/>
          <w:szCs w:val="28"/>
          <w:u w:val="single"/>
          <w:lang w:val="es-ES"/>
        </w:rPr>
      </w:pPr>
    </w:p>
    <w:p w:rsidR="00CF4781" w:rsidRPr="001E4479" w:rsidRDefault="00CF4781">
      <w:pPr>
        <w:rPr>
          <w:rFonts w:ascii="Times New Roman" w:hAnsi="Times New Roman" w:cs="Times New Roman"/>
          <w:b/>
          <w:sz w:val="28"/>
          <w:szCs w:val="28"/>
          <w:u w:val="single"/>
          <w:lang w:val="es-ES"/>
        </w:rPr>
      </w:pPr>
    </w:p>
    <w:p w:rsidR="00CF4781" w:rsidRPr="001E4479" w:rsidRDefault="00CF4781">
      <w:pPr>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pt-BR"/>
        </w:rPr>
        <w:t>Graficul prestarii serviciilor va fi stabilit de fiecare CTE de comun acord cu prestatorul și cu furnizorul de servicii de verificare metrologică a platformelor de cântărire (</w:t>
      </w:r>
      <w:r w:rsidRPr="001E4479">
        <w:rPr>
          <w:rFonts w:ascii="Times New Roman" w:hAnsi="Times New Roman" w:cs="Times New Roman"/>
          <w:sz w:val="26"/>
          <w:szCs w:val="26"/>
          <w:lang w:val="ro-RO"/>
        </w:rPr>
        <w:t>conform art. 4.1).</w:t>
      </w:r>
    </w:p>
    <w:p w:rsidR="00CF4781" w:rsidRPr="001E4479" w:rsidRDefault="00CF4781">
      <w:pPr>
        <w:rPr>
          <w:rFonts w:ascii="Times New Roman" w:hAnsi="Times New Roman" w:cs="Times New Roman"/>
          <w:b/>
          <w:sz w:val="28"/>
          <w:szCs w:val="28"/>
          <w:u w:val="single"/>
          <w:lang w:val="es-ES"/>
        </w:rPr>
      </w:pPr>
    </w:p>
    <w:p w:rsidR="00CF4781" w:rsidRPr="001E4479" w:rsidRDefault="00CF4781">
      <w:pPr>
        <w:rPr>
          <w:rFonts w:ascii="Times New Roman" w:hAnsi="Times New Roman" w:cs="Times New Roman"/>
          <w:b/>
          <w:sz w:val="28"/>
          <w:szCs w:val="28"/>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rPr>
          <w:rFonts w:ascii="Times New Roman" w:hAnsi="Times New Roman" w:cs="Times New Roman"/>
          <w:b/>
          <w:u w:val="single"/>
          <w:lang w:val="es-ES"/>
        </w:rPr>
      </w:pPr>
    </w:p>
    <w:p w:rsidR="00CF4781" w:rsidRPr="001E4479" w:rsidRDefault="00CF4781">
      <w:pPr>
        <w:spacing w:line="360" w:lineRule="auto"/>
        <w:rPr>
          <w:rFonts w:ascii="Times New Roman" w:hAnsi="Times New Roman" w:cs="Times New Roman"/>
          <w:lang w:val="es-ES"/>
        </w:rPr>
      </w:pPr>
    </w:p>
    <w:p w:rsidR="00CF4781" w:rsidRPr="001E4479" w:rsidRDefault="00CF4781">
      <w:pPr>
        <w:spacing w:line="360" w:lineRule="auto"/>
        <w:rPr>
          <w:rFonts w:ascii="Times New Roman" w:hAnsi="Times New Roman" w:cs="Times New Roman"/>
          <w:lang w:val="es-ES"/>
        </w:rPr>
      </w:pPr>
    </w:p>
    <w:p w:rsidR="00CF4781" w:rsidRPr="001E4479" w:rsidRDefault="00CF4781">
      <w:pPr>
        <w:rPr>
          <w:rFonts w:ascii="Times New Roman" w:hAnsi="Times New Roman" w:cs="Times New Roman"/>
          <w:caps/>
          <w:lang w:val="es-ES"/>
        </w:rPr>
      </w:pPr>
    </w:p>
    <w:p w:rsidR="00CF4781" w:rsidRPr="001E4479" w:rsidRDefault="00CF4781">
      <w:pPr>
        <w:pStyle w:val="Heading1"/>
        <w:ind w:left="720" w:firstLine="0"/>
        <w:rPr>
          <w:rFonts w:ascii="Times New Roman" w:hAnsi="Times New Roman" w:cs="Times New Roman"/>
          <w:lang w:val="es-ES"/>
        </w:rPr>
      </w:pPr>
    </w:p>
    <w:p w:rsidR="00CF4781" w:rsidRPr="001E4479" w:rsidRDefault="00CF4781">
      <w:pPr>
        <w:rPr>
          <w:rFonts w:ascii="Times New Roman" w:hAnsi="Times New Roman" w:cs="Times New Roman"/>
          <w:lang w:val="es-ES"/>
        </w:rPr>
      </w:pPr>
    </w:p>
    <w:p w:rsidR="00CF4781" w:rsidRPr="001E4479" w:rsidRDefault="00CF4781">
      <w:pPr>
        <w:rPr>
          <w:rFonts w:ascii="Times New Roman" w:hAnsi="Times New Roman" w:cs="Times New Roman"/>
          <w:lang w:val="es-ES"/>
        </w:rPr>
      </w:pPr>
    </w:p>
    <w:p w:rsidR="00CF4781" w:rsidRPr="001E4479" w:rsidRDefault="00CF4781">
      <w:pPr>
        <w:spacing w:after="120"/>
        <w:rPr>
          <w:rFonts w:ascii="Times New Roman" w:hAnsi="Times New Roman" w:cs="Times New Roman"/>
          <w:b/>
        </w:rPr>
      </w:pPr>
      <w:r w:rsidRPr="001E4479">
        <w:rPr>
          <w:rFonts w:ascii="Times New Roman" w:hAnsi="Times New Roman" w:cs="Times New Roman"/>
          <w:lang w:val="fr-FR"/>
        </w:rPr>
        <w:t xml:space="preserve">                                    </w:t>
      </w:r>
      <w:r w:rsidRPr="001E4479">
        <w:rPr>
          <w:rFonts w:ascii="Times New Roman" w:hAnsi="Times New Roman" w:cs="Times New Roman"/>
          <w:b/>
        </w:rPr>
        <w:t>ACHIZITOR</w:t>
      </w:r>
      <w:r w:rsidRPr="001E4479">
        <w:rPr>
          <w:rFonts w:ascii="Times New Roman" w:hAnsi="Times New Roman" w:cs="Times New Roman"/>
          <w:b/>
        </w:rPr>
        <w:tab/>
      </w:r>
      <w:r w:rsidRPr="001E4479">
        <w:rPr>
          <w:rFonts w:ascii="Times New Roman" w:hAnsi="Times New Roman" w:cs="Times New Roman"/>
          <w:b/>
        </w:rPr>
        <w:tab/>
      </w:r>
      <w:r w:rsidRPr="001E4479">
        <w:rPr>
          <w:rFonts w:ascii="Times New Roman" w:hAnsi="Times New Roman" w:cs="Times New Roman"/>
          <w:b/>
        </w:rPr>
        <w:tab/>
      </w:r>
      <w:r w:rsidRPr="001E4479">
        <w:rPr>
          <w:rFonts w:ascii="Times New Roman" w:hAnsi="Times New Roman" w:cs="Times New Roman"/>
          <w:b/>
        </w:rPr>
        <w:tab/>
      </w:r>
      <w:r w:rsidRPr="001E4479">
        <w:rPr>
          <w:rFonts w:ascii="Times New Roman" w:hAnsi="Times New Roman" w:cs="Times New Roman"/>
          <w:b/>
        </w:rPr>
        <w:tab/>
        <w:t xml:space="preserve">               PRESTATOR</w:t>
      </w:r>
    </w:p>
    <w:p w:rsidR="00CF4781" w:rsidRPr="001E4479" w:rsidRDefault="00CF4781">
      <w:pPr>
        <w:ind w:firstLine="720"/>
        <w:rPr>
          <w:rFonts w:ascii="Times New Roman" w:hAnsi="Times New Roman" w:cs="Times New Roman"/>
        </w:rPr>
      </w:pPr>
      <w:r w:rsidRPr="001E4479">
        <w:rPr>
          <w:rFonts w:ascii="Times New Roman" w:hAnsi="Times New Roman" w:cs="Times New Roman"/>
        </w:rPr>
        <w:t xml:space="preserve">          DIRECTOR GENERAL ADJUNCT,</w:t>
      </w:r>
    </w:p>
    <w:p w:rsidR="00CF4781" w:rsidRPr="001E4479" w:rsidRDefault="00CF4781">
      <w:pPr>
        <w:rPr>
          <w:rFonts w:ascii="Times New Roman" w:hAnsi="Times New Roman" w:cs="Times New Roman"/>
        </w:rPr>
      </w:pPr>
      <w:r w:rsidRPr="001E4479">
        <w:rPr>
          <w:rFonts w:ascii="Times New Roman" w:hAnsi="Times New Roman" w:cs="Times New Roman"/>
        </w:rPr>
        <w:tab/>
        <w:t xml:space="preserve">                        Florin Mârza</w:t>
      </w:r>
    </w:p>
    <w:p w:rsidR="00CF4781" w:rsidRPr="001E4479" w:rsidRDefault="00CF4781">
      <w:pPr>
        <w:rPr>
          <w:rFonts w:ascii="Times New Roman" w:hAnsi="Times New Roman" w:cs="Times New Roman"/>
        </w:rPr>
      </w:pPr>
    </w:p>
    <w:p w:rsidR="00CF4781" w:rsidRPr="001E4479" w:rsidRDefault="00CF4781">
      <w:pPr>
        <w:rPr>
          <w:rFonts w:ascii="Times New Roman" w:hAnsi="Times New Roman" w:cs="Times New Roman"/>
        </w:rPr>
      </w:pPr>
      <w:r w:rsidRPr="001E4479">
        <w:rPr>
          <w:rFonts w:ascii="Times New Roman" w:hAnsi="Times New Roman" w:cs="Times New Roman"/>
        </w:rPr>
        <w:tab/>
        <w:t xml:space="preserve">              BIROU METROLOGIE,</w:t>
      </w:r>
    </w:p>
    <w:p w:rsidR="00CF4781" w:rsidRPr="001E4479" w:rsidRDefault="00CF4781">
      <w:pPr>
        <w:rPr>
          <w:rFonts w:ascii="Times New Roman" w:hAnsi="Times New Roman" w:cs="Times New Roman"/>
          <w:lang w:val="fr-FR"/>
        </w:rPr>
      </w:pPr>
      <w:r w:rsidRPr="001E4479">
        <w:rPr>
          <w:rFonts w:ascii="Times New Roman" w:hAnsi="Times New Roman" w:cs="Times New Roman"/>
        </w:rPr>
        <w:tab/>
        <w:t xml:space="preserve">                   Mihaela Tudora</w:t>
      </w:r>
      <w:r w:rsidRPr="001E4479">
        <w:rPr>
          <w:rFonts w:ascii="Times New Roman" w:hAnsi="Times New Roman" w:cs="Times New Roman"/>
          <w:lang w:val="fr-FR"/>
        </w:rPr>
        <w:t xml:space="preserve"> </w:t>
      </w:r>
    </w:p>
    <w:p w:rsidR="00CF4781" w:rsidRPr="001E4479" w:rsidRDefault="00CF4781">
      <w:pPr>
        <w:rPr>
          <w:rFonts w:ascii="Times New Roman" w:hAnsi="Times New Roman" w:cs="Times New Roman"/>
          <w:lang w:val="fr-FR"/>
        </w:rPr>
      </w:pPr>
    </w:p>
    <w:p w:rsidR="00CF4781" w:rsidRPr="001E4479" w:rsidRDefault="00CF4781">
      <w:pPr>
        <w:ind w:left="720"/>
        <w:rPr>
          <w:rFonts w:ascii="Times New Roman" w:hAnsi="Times New Roman" w:cs="Times New Roman"/>
          <w:lang w:val="fr-FR"/>
        </w:rPr>
      </w:pPr>
      <w:r w:rsidRPr="001E4479">
        <w:rPr>
          <w:rFonts w:ascii="Times New Roman" w:hAnsi="Times New Roman" w:cs="Times New Roman"/>
          <w:lang w:val="fr-FR"/>
        </w:rPr>
        <w:t xml:space="preserve">           DERULATOR CONTRACT,</w:t>
      </w:r>
    </w:p>
    <w:p w:rsidR="00CF4781" w:rsidRPr="001E4479" w:rsidRDefault="00CF4781">
      <w:pPr>
        <w:ind w:left="720"/>
        <w:rPr>
          <w:rFonts w:ascii="Times New Roman" w:hAnsi="Times New Roman" w:cs="Times New Roman"/>
          <w:lang w:val="fr-FR"/>
        </w:rPr>
      </w:pPr>
      <w:r w:rsidRPr="001E4479">
        <w:rPr>
          <w:rFonts w:ascii="Times New Roman" w:hAnsi="Times New Roman" w:cs="Times New Roman"/>
        </w:rPr>
        <w:t xml:space="preserve">                   Silviu Marinescu</w:t>
      </w:r>
      <w:r w:rsidRPr="001E4479">
        <w:rPr>
          <w:rFonts w:ascii="Times New Roman" w:hAnsi="Times New Roman" w:cs="Times New Roman"/>
          <w:lang w:val="fr-FR"/>
        </w:rPr>
        <w:t xml:space="preserve">  </w:t>
      </w:r>
    </w:p>
    <w:p w:rsidR="00CF4781" w:rsidRPr="001E4479" w:rsidRDefault="00CF4781">
      <w:pPr>
        <w:ind w:left="720"/>
        <w:rPr>
          <w:rFonts w:ascii="Times New Roman" w:hAnsi="Times New Roman" w:cs="Times New Roman"/>
          <w:lang w:val="fr-FR"/>
        </w:rPr>
      </w:pPr>
    </w:p>
    <w:p w:rsidR="00CF4781" w:rsidRPr="001E4479" w:rsidRDefault="00CF4781">
      <w:pPr>
        <w:ind w:left="720"/>
        <w:rPr>
          <w:rFonts w:ascii="Times New Roman" w:hAnsi="Times New Roman" w:cs="Times New Roman"/>
          <w:lang w:val="ro-RO"/>
        </w:rPr>
      </w:pPr>
      <w:r w:rsidRPr="001E4479">
        <w:rPr>
          <w:rFonts w:ascii="Times New Roman" w:hAnsi="Times New Roman" w:cs="Times New Roman"/>
          <w:lang w:val="fr-FR"/>
        </w:rPr>
        <w:t xml:space="preserve">           RESPONSABIL ACHIZI</w:t>
      </w:r>
      <w:r w:rsidRPr="001E4479">
        <w:rPr>
          <w:rFonts w:ascii="Times New Roman" w:hAnsi="Times New Roman" w:cs="Times New Roman"/>
          <w:lang w:val="ro-RO"/>
        </w:rPr>
        <w:t>ŢIE,</w:t>
      </w:r>
    </w:p>
    <w:p w:rsidR="00CF4781" w:rsidRPr="001E4479" w:rsidRDefault="00CF4781">
      <w:pPr>
        <w:ind w:left="720"/>
        <w:rPr>
          <w:rFonts w:ascii="Times New Roman" w:hAnsi="Times New Roman" w:cs="Times New Roman"/>
          <w:lang w:val="ro-RO"/>
        </w:rPr>
      </w:pPr>
      <w:r w:rsidRPr="001E4479">
        <w:rPr>
          <w:rFonts w:ascii="Times New Roman" w:hAnsi="Times New Roman" w:cs="Times New Roman"/>
          <w:lang w:val="ro-RO"/>
        </w:rPr>
        <w:t xml:space="preserve">                    Razvan Petria</w:t>
      </w:r>
    </w:p>
    <w:p w:rsidR="00CF4781" w:rsidRPr="001E4479" w:rsidRDefault="00CF4781">
      <w:pPr>
        <w:rPr>
          <w:rFonts w:ascii="Times New Roman" w:hAnsi="Times New Roman" w:cs="Times New Roman"/>
          <w:sz w:val="26"/>
          <w:szCs w:val="26"/>
          <w:lang w:val="ro-RO"/>
        </w:rPr>
        <w:sectPr w:rsidR="00CF4781" w:rsidRPr="001E4479">
          <w:pgSz w:w="12240" w:h="15840"/>
          <w:pgMar w:top="567" w:right="851" w:bottom="284" w:left="992" w:header="720" w:footer="720" w:gutter="0"/>
          <w:cols w:space="720"/>
          <w:docGrid w:linePitch="240" w:charSpace="32768"/>
        </w:sectPr>
      </w:pPr>
      <w:r w:rsidRPr="001E4479">
        <w:rPr>
          <w:rFonts w:ascii="Times New Roman" w:hAnsi="Times New Roman" w:cs="Times New Roman"/>
          <w:sz w:val="26"/>
          <w:szCs w:val="26"/>
          <w:lang w:val="ro-RO"/>
        </w:rPr>
        <w:tab/>
      </w: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ro-RO"/>
        </w:rPr>
        <w:sectPr w:rsidR="00CF4781" w:rsidRPr="001E4479">
          <w:type w:val="continuous"/>
          <w:pgSz w:w="12240" w:h="15840"/>
          <w:pgMar w:top="567" w:right="851" w:bottom="284" w:left="992" w:header="720" w:footer="720" w:gutter="0"/>
          <w:cols w:space="720"/>
          <w:docGrid w:linePitch="240" w:charSpace="32768"/>
        </w:sectPr>
      </w:pPr>
      <w:r w:rsidRPr="001E4479">
        <w:rPr>
          <w:rFonts w:ascii="Times New Roman" w:hAnsi="Times New Roman" w:cs="Times New Roman"/>
          <w:sz w:val="26"/>
          <w:szCs w:val="26"/>
          <w:lang w:val="ro-RO"/>
        </w:rPr>
        <w:tab/>
      </w:r>
    </w:p>
    <w:p w:rsidR="00CF4781" w:rsidRPr="001E4479" w:rsidRDefault="00CF4781">
      <w:pPr>
        <w:ind w:left="4956" w:firstLine="708"/>
        <w:jc w:val="right"/>
        <w:rPr>
          <w:rFonts w:ascii="Times New Roman" w:hAnsi="Times New Roman" w:cs="Times New Roman"/>
          <w:b/>
          <w:lang w:val="fr-FR"/>
        </w:rPr>
      </w:pPr>
    </w:p>
    <w:p w:rsidR="00CF4781" w:rsidRPr="001E4479" w:rsidRDefault="00CF4781">
      <w:pPr>
        <w:ind w:left="4956" w:firstLine="708"/>
        <w:jc w:val="right"/>
        <w:rPr>
          <w:rFonts w:ascii="Times New Roman" w:hAnsi="Times New Roman" w:cs="Times New Roman"/>
          <w:b/>
          <w:lang w:val="fr-FR"/>
        </w:rPr>
      </w:pPr>
    </w:p>
    <w:p w:rsidR="00CF4781" w:rsidRPr="001E4479" w:rsidRDefault="00CF4781">
      <w:pPr>
        <w:ind w:left="4956" w:firstLine="708"/>
        <w:jc w:val="right"/>
        <w:rPr>
          <w:rFonts w:ascii="Times New Roman" w:hAnsi="Times New Roman" w:cs="Times New Roman"/>
          <w:b/>
          <w:lang w:val="fr-FR"/>
        </w:rPr>
      </w:pPr>
      <w:r w:rsidRPr="001E4479">
        <w:rPr>
          <w:rFonts w:ascii="Times New Roman" w:hAnsi="Times New Roman" w:cs="Times New Roman"/>
          <w:b/>
          <w:lang w:val="fr-FR"/>
        </w:rPr>
        <w:t xml:space="preserve">ANEXA nr.3        </w:t>
      </w:r>
    </w:p>
    <w:p w:rsidR="00CF4781" w:rsidRPr="001E4479" w:rsidRDefault="00CF4781">
      <w:pPr>
        <w:jc w:val="right"/>
        <w:rPr>
          <w:rFonts w:ascii="Times New Roman" w:hAnsi="Times New Roman" w:cs="Times New Roman"/>
          <w:lang w:val="fr-FR"/>
        </w:rPr>
      </w:pPr>
      <w:r w:rsidRPr="001E4479">
        <w:rPr>
          <w:rFonts w:ascii="Times New Roman" w:hAnsi="Times New Roman" w:cs="Times New Roman"/>
          <w:lang w:val="fr-FR"/>
        </w:rPr>
        <w:tab/>
      </w:r>
      <w:r w:rsidRPr="001E4479">
        <w:rPr>
          <w:rFonts w:ascii="Times New Roman" w:hAnsi="Times New Roman" w:cs="Times New Roman"/>
          <w:lang w:val="fr-FR"/>
        </w:rPr>
        <w:tab/>
      </w:r>
      <w:r w:rsidRPr="001E4479">
        <w:rPr>
          <w:rFonts w:ascii="Times New Roman" w:hAnsi="Times New Roman" w:cs="Times New Roman"/>
          <w:lang w:val="fr-FR"/>
        </w:rPr>
        <w:tab/>
      </w:r>
      <w:r w:rsidRPr="001E4479">
        <w:rPr>
          <w:rFonts w:ascii="Times New Roman" w:hAnsi="Times New Roman" w:cs="Times New Roman"/>
          <w:lang w:val="fr-FR"/>
        </w:rPr>
        <w:tab/>
      </w:r>
      <w:r w:rsidRPr="001E4479">
        <w:rPr>
          <w:rFonts w:ascii="Times New Roman" w:hAnsi="Times New Roman" w:cs="Times New Roman"/>
          <w:lang w:val="fr-FR"/>
        </w:rPr>
        <w:tab/>
      </w:r>
      <w:r w:rsidRPr="001E4479">
        <w:rPr>
          <w:rFonts w:ascii="Times New Roman" w:hAnsi="Times New Roman" w:cs="Times New Roman"/>
          <w:lang w:val="fr-FR"/>
        </w:rPr>
        <w:tab/>
      </w:r>
      <w:r w:rsidRPr="001E4479">
        <w:rPr>
          <w:rFonts w:ascii="Times New Roman" w:hAnsi="Times New Roman" w:cs="Times New Roman"/>
          <w:lang w:val="fr-FR"/>
        </w:rPr>
        <w:tab/>
      </w:r>
      <w:proofErr w:type="gramStart"/>
      <w:r w:rsidRPr="001E4479">
        <w:rPr>
          <w:rFonts w:ascii="Times New Roman" w:hAnsi="Times New Roman" w:cs="Times New Roman"/>
          <w:lang w:val="fr-FR"/>
        </w:rPr>
        <w:t>la</w:t>
      </w:r>
      <w:proofErr w:type="gramEnd"/>
      <w:r w:rsidRPr="001E4479">
        <w:rPr>
          <w:rFonts w:ascii="Times New Roman" w:hAnsi="Times New Roman" w:cs="Times New Roman"/>
          <w:lang w:val="fr-FR"/>
        </w:rPr>
        <w:t xml:space="preserve"> contractul nr. ____________                       </w:t>
      </w:r>
    </w:p>
    <w:p w:rsidR="00CF4781" w:rsidRPr="001E4479" w:rsidRDefault="00CF4781">
      <w:pPr>
        <w:pStyle w:val="Heading1"/>
        <w:rPr>
          <w:rFonts w:ascii="Times New Roman" w:hAnsi="Times New Roman" w:cs="Times New Roman"/>
          <w:szCs w:val="28"/>
          <w:lang w:val="it-IT"/>
        </w:rPr>
      </w:pPr>
      <w:r w:rsidRPr="001E4479">
        <w:rPr>
          <w:rFonts w:ascii="Times New Roman" w:hAnsi="Times New Roman" w:cs="Times New Roman"/>
          <w:sz w:val="20"/>
          <w:szCs w:val="28"/>
          <w:lang w:val="fr-FR"/>
        </w:rPr>
        <w:tab/>
      </w:r>
      <w:r w:rsidRPr="001E4479">
        <w:rPr>
          <w:rFonts w:ascii="Times New Roman" w:hAnsi="Times New Roman" w:cs="Times New Roman"/>
          <w:sz w:val="20"/>
          <w:szCs w:val="28"/>
          <w:lang w:val="fr-FR"/>
        </w:rPr>
        <w:tab/>
        <w:t xml:space="preserve">       </w:t>
      </w:r>
      <w:r w:rsidRPr="001E4479">
        <w:rPr>
          <w:rFonts w:ascii="Times New Roman" w:hAnsi="Times New Roman" w:cs="Times New Roman"/>
          <w:sz w:val="20"/>
          <w:szCs w:val="28"/>
          <w:lang w:val="fr-FR"/>
        </w:rPr>
        <w:tab/>
      </w:r>
      <w:r w:rsidRPr="001E4479">
        <w:rPr>
          <w:rFonts w:ascii="Times New Roman" w:hAnsi="Times New Roman" w:cs="Times New Roman"/>
          <w:sz w:val="36"/>
          <w:lang w:val="fr-FR"/>
        </w:rPr>
        <w:tab/>
      </w:r>
      <w:r w:rsidRPr="001E4479">
        <w:rPr>
          <w:rFonts w:ascii="Times New Roman" w:hAnsi="Times New Roman" w:cs="Times New Roman"/>
          <w:sz w:val="36"/>
          <w:lang w:val="fr-FR"/>
        </w:rPr>
        <w:tab/>
      </w:r>
      <w:r w:rsidRPr="001E4479">
        <w:rPr>
          <w:rFonts w:ascii="Times New Roman" w:hAnsi="Times New Roman" w:cs="Times New Roman"/>
          <w:sz w:val="36"/>
          <w:lang w:val="fr-FR"/>
        </w:rPr>
        <w:tab/>
      </w:r>
      <w:r w:rsidRPr="001E4479">
        <w:rPr>
          <w:rFonts w:ascii="Times New Roman" w:hAnsi="Times New Roman" w:cs="Times New Roman"/>
          <w:szCs w:val="28"/>
          <w:lang w:val="it-IT"/>
        </w:rPr>
        <w:t>CONVENŢIE CADRU</w:t>
      </w:r>
    </w:p>
    <w:p w:rsidR="00CF4781" w:rsidRPr="001E4479" w:rsidRDefault="00CF4781">
      <w:pPr>
        <w:jc w:val="center"/>
        <w:rPr>
          <w:rFonts w:ascii="Times New Roman" w:hAnsi="Times New Roman" w:cs="Times New Roman"/>
          <w:b/>
          <w:sz w:val="26"/>
          <w:szCs w:val="26"/>
          <w:lang w:val="it-IT"/>
        </w:rPr>
      </w:pPr>
      <w:r w:rsidRPr="001E4479">
        <w:rPr>
          <w:rFonts w:ascii="Times New Roman" w:hAnsi="Times New Roman" w:cs="Times New Roman"/>
          <w:b/>
          <w:sz w:val="26"/>
          <w:szCs w:val="26"/>
          <w:lang w:val="it-IT"/>
        </w:rPr>
        <w:t>privind delimitarea răspunderilor pe linie de</w:t>
      </w:r>
    </w:p>
    <w:p w:rsidR="00CF4781" w:rsidRPr="001E4479" w:rsidRDefault="00CF4781">
      <w:pPr>
        <w:jc w:val="center"/>
        <w:rPr>
          <w:rFonts w:ascii="Times New Roman" w:hAnsi="Times New Roman" w:cs="Times New Roman"/>
          <w:b/>
          <w:sz w:val="26"/>
          <w:szCs w:val="26"/>
          <w:lang w:val="it-IT"/>
        </w:rPr>
      </w:pPr>
      <w:r w:rsidRPr="001E4479">
        <w:rPr>
          <w:rFonts w:ascii="Times New Roman" w:hAnsi="Times New Roman" w:cs="Times New Roman"/>
          <w:b/>
          <w:sz w:val="26"/>
          <w:szCs w:val="26"/>
          <w:lang w:val="it-IT"/>
        </w:rPr>
        <w:t>securitate şi sănătate în muncă, situaţii de urgenţă şi protecţia mediului</w:t>
      </w:r>
    </w:p>
    <w:p w:rsidR="00CF4781" w:rsidRPr="001E4479" w:rsidRDefault="00CF4781">
      <w:pPr>
        <w:rPr>
          <w:rFonts w:ascii="Times New Roman" w:hAnsi="Times New Roman" w:cs="Times New Roman"/>
          <w:sz w:val="26"/>
          <w:szCs w:val="26"/>
          <w:lang w:val="it-IT"/>
        </w:rPr>
      </w:pPr>
    </w:p>
    <w:p w:rsidR="00CF4781" w:rsidRPr="001E4479" w:rsidRDefault="00CF4781">
      <w:pPr>
        <w:pStyle w:val="BodyText"/>
        <w:rPr>
          <w:rFonts w:ascii="Times New Roman" w:hAnsi="Times New Roman" w:cs="Times New Roman"/>
          <w:sz w:val="26"/>
          <w:szCs w:val="26"/>
        </w:rPr>
      </w:pPr>
      <w:r w:rsidRPr="001E4479">
        <w:rPr>
          <w:rFonts w:ascii="Times New Roman" w:hAnsi="Times New Roman" w:cs="Times New Roman"/>
          <w:sz w:val="26"/>
          <w:szCs w:val="26"/>
          <w:lang w:val="it-IT"/>
        </w:rPr>
        <w:t xml:space="preserve">             </w:t>
      </w:r>
      <w:r w:rsidRPr="001E4479">
        <w:rPr>
          <w:rFonts w:ascii="Times New Roman" w:hAnsi="Times New Roman" w:cs="Times New Roman"/>
          <w:sz w:val="26"/>
          <w:szCs w:val="26"/>
        </w:rPr>
        <w:t>Încheiată astăzi ............., la sediul</w:t>
      </w:r>
      <w:r w:rsidRPr="001E4479">
        <w:rPr>
          <w:rFonts w:ascii="Times New Roman" w:hAnsi="Times New Roman" w:cs="Times New Roman"/>
          <w:sz w:val="26"/>
          <w:szCs w:val="26"/>
          <w:lang w:val="ro-RO"/>
        </w:rPr>
        <w:t xml:space="preserve"> ...............</w:t>
      </w:r>
      <w:r w:rsidRPr="001E4479">
        <w:rPr>
          <w:rFonts w:ascii="Times New Roman" w:hAnsi="Times New Roman" w:cs="Times New Roman"/>
          <w:sz w:val="26"/>
          <w:szCs w:val="26"/>
        </w:rPr>
        <w:t xml:space="preserve"> între: </w:t>
      </w:r>
    </w:p>
    <w:p w:rsidR="00CF4781" w:rsidRPr="001E4479" w:rsidRDefault="00CF4781">
      <w:pPr>
        <w:pStyle w:val="BodyText"/>
        <w:tabs>
          <w:tab w:val="left" w:pos="1080"/>
        </w:tabs>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ELCEN – CTE ............/ Uzina de Reparatii, cu sediul în ............., </w:t>
      </w:r>
      <w:r w:rsidRPr="001E4479">
        <w:rPr>
          <w:rFonts w:ascii="Times New Roman" w:hAnsi="Times New Roman" w:cs="Times New Roman"/>
          <w:sz w:val="26"/>
          <w:szCs w:val="26"/>
          <w:lang w:val="es-ES"/>
        </w:rPr>
        <w:t>Bucureşti,</w:t>
      </w:r>
      <w:r w:rsidRPr="001E4479">
        <w:rPr>
          <w:rFonts w:ascii="Times New Roman" w:hAnsi="Times New Roman" w:cs="Times New Roman"/>
          <w:sz w:val="26"/>
          <w:szCs w:val="26"/>
          <w:lang w:val="ro-RO"/>
        </w:rPr>
        <w:t xml:space="preserve"> reprezentată prin </w:t>
      </w:r>
      <w:proofErr w:type="gramStart"/>
      <w:r w:rsidRPr="001E4479">
        <w:rPr>
          <w:rFonts w:ascii="Times New Roman" w:hAnsi="Times New Roman" w:cs="Times New Roman"/>
          <w:sz w:val="26"/>
          <w:szCs w:val="26"/>
          <w:lang w:val="ro-RO"/>
        </w:rPr>
        <w:t>Director ................</w:t>
      </w:r>
      <w:proofErr w:type="gramEnd"/>
      <w:r w:rsidRPr="001E4479">
        <w:rPr>
          <w:rFonts w:ascii="Times New Roman" w:hAnsi="Times New Roman" w:cs="Times New Roman"/>
          <w:sz w:val="26"/>
          <w:szCs w:val="26"/>
          <w:lang w:val="ro-RO"/>
        </w:rPr>
        <w:t xml:space="preserve">, în calitate de </w:t>
      </w:r>
      <w:r w:rsidRPr="001E4479">
        <w:rPr>
          <w:rFonts w:ascii="Times New Roman" w:hAnsi="Times New Roman" w:cs="Times New Roman"/>
          <w:b/>
          <w:bCs/>
          <w:sz w:val="26"/>
          <w:szCs w:val="26"/>
          <w:lang w:val="ro-RO"/>
        </w:rPr>
        <w:t xml:space="preserve">BENEFICIAR/ PROPRIETAR, </w:t>
      </w:r>
      <w:r w:rsidRPr="001E4479">
        <w:rPr>
          <w:rFonts w:ascii="Times New Roman" w:hAnsi="Times New Roman" w:cs="Times New Roman"/>
          <w:sz w:val="26"/>
          <w:szCs w:val="26"/>
          <w:lang w:val="ro-RO"/>
        </w:rPr>
        <w:t>şi</w:t>
      </w:r>
    </w:p>
    <w:p w:rsidR="00CF4781" w:rsidRPr="001E4479" w:rsidRDefault="00CF4781">
      <w:pPr>
        <w:pStyle w:val="BodyText"/>
        <w:ind w:firstLine="720"/>
        <w:rPr>
          <w:rFonts w:ascii="Times New Roman" w:hAnsi="Times New Roman" w:cs="Times New Roman"/>
          <w:bCs/>
          <w:sz w:val="26"/>
          <w:szCs w:val="26"/>
          <w:lang w:val="ro-RO"/>
        </w:rPr>
      </w:pPr>
      <w:r w:rsidRPr="001E4479">
        <w:rPr>
          <w:rFonts w:ascii="Times New Roman" w:hAnsi="Times New Roman" w:cs="Times New Roman"/>
          <w:sz w:val="26"/>
          <w:szCs w:val="26"/>
          <w:lang w:val="ro-RO"/>
        </w:rPr>
        <w:t xml:space="preserve">- ……………, cu sediul în .............,  reprezentată prin Director  ..........., în calitate de </w:t>
      </w:r>
      <w:r w:rsidRPr="001E4479">
        <w:rPr>
          <w:rFonts w:ascii="Times New Roman" w:hAnsi="Times New Roman" w:cs="Times New Roman"/>
          <w:b/>
          <w:sz w:val="26"/>
          <w:szCs w:val="26"/>
          <w:lang w:val="ro-RO"/>
        </w:rPr>
        <w:t>CONTRACTANT</w:t>
      </w:r>
      <w:r w:rsidRPr="001E4479">
        <w:rPr>
          <w:rFonts w:ascii="Times New Roman" w:hAnsi="Times New Roman" w:cs="Times New Roman"/>
          <w:sz w:val="26"/>
          <w:szCs w:val="26"/>
          <w:lang w:val="ro-RO"/>
        </w:rPr>
        <w:t xml:space="preserve"> </w:t>
      </w:r>
      <w:r w:rsidRPr="001E4479">
        <w:rPr>
          <w:rFonts w:ascii="Times New Roman" w:hAnsi="Times New Roman" w:cs="Times New Roman"/>
          <w:b/>
          <w:sz w:val="26"/>
          <w:szCs w:val="26"/>
          <w:lang w:val="ro-RO"/>
        </w:rPr>
        <w:t>(</w:t>
      </w:r>
      <w:r w:rsidRPr="001E4479">
        <w:rPr>
          <w:rFonts w:ascii="Times New Roman" w:hAnsi="Times New Roman" w:cs="Times New Roman"/>
          <w:b/>
          <w:bCs/>
          <w:sz w:val="26"/>
          <w:szCs w:val="26"/>
          <w:lang w:val="ro-RO"/>
        </w:rPr>
        <w:t>executant lucrari/ prestator servicii/ chirias/</w:t>
      </w:r>
      <w:r w:rsidRPr="001E4479">
        <w:rPr>
          <w:rFonts w:ascii="Times New Roman" w:hAnsi="Times New Roman" w:cs="Times New Roman"/>
          <w:bCs/>
          <w:sz w:val="26"/>
          <w:szCs w:val="26"/>
          <w:lang w:val="ro-RO"/>
        </w:rPr>
        <w:t xml:space="preserve"> </w:t>
      </w:r>
      <w:r w:rsidRPr="001E4479">
        <w:rPr>
          <w:rFonts w:ascii="Times New Roman" w:hAnsi="Times New Roman" w:cs="Times New Roman"/>
          <w:b/>
          <w:bCs/>
          <w:sz w:val="26"/>
          <w:szCs w:val="26"/>
          <w:lang w:val="ro-RO"/>
        </w:rPr>
        <w:t>utilizator spatii comune)</w:t>
      </w:r>
      <w:r w:rsidRPr="001E4479">
        <w:rPr>
          <w:rFonts w:ascii="Times New Roman" w:hAnsi="Times New Roman" w:cs="Times New Roman"/>
          <w:bCs/>
          <w:sz w:val="26"/>
          <w:szCs w:val="26"/>
          <w:lang w:val="ro-RO"/>
        </w:rPr>
        <w:t>,</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CF4781" w:rsidRPr="001E4479" w:rsidRDefault="00CF4781">
      <w:pPr>
        <w:pStyle w:val="BodyText"/>
        <w:ind w:firstLine="720"/>
        <w:rPr>
          <w:rFonts w:ascii="Times New Roman" w:hAnsi="Times New Roman" w:cs="Times New Roman"/>
          <w:sz w:val="26"/>
          <w:szCs w:val="26"/>
          <w:lang w:val="it-IT"/>
        </w:rPr>
      </w:pPr>
      <w:r w:rsidRPr="001E4479">
        <w:rPr>
          <w:rFonts w:ascii="Times New Roman" w:hAnsi="Times New Roman" w:cs="Times New Roman"/>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1E4479">
        <w:rPr>
          <w:rFonts w:ascii="Times New Roman" w:hAnsi="Times New Roman" w:cs="Times New Roman"/>
          <w:b/>
          <w:sz w:val="26"/>
          <w:szCs w:val="26"/>
          <w:lang w:val="ro-RO"/>
        </w:rPr>
        <w:t xml:space="preserve"> </w:t>
      </w:r>
      <w:r w:rsidRPr="001E4479">
        <w:rPr>
          <w:rFonts w:ascii="Times New Roman" w:hAnsi="Times New Roman" w:cs="Times New Roman"/>
          <w:sz w:val="26"/>
          <w:szCs w:val="26"/>
          <w:lang w:val="ro-RO"/>
        </w:rPr>
        <w:t>nr.</w:t>
      </w:r>
      <w:r w:rsidRPr="001E4479">
        <w:rPr>
          <w:rFonts w:ascii="Times New Roman" w:hAnsi="Times New Roman" w:cs="Times New Roman"/>
          <w:b/>
          <w:sz w:val="26"/>
          <w:szCs w:val="26"/>
          <w:lang w:val="ro-RO"/>
        </w:rPr>
        <w:t xml:space="preserve"> </w:t>
      </w:r>
      <w:r w:rsidRPr="001E4479">
        <w:rPr>
          <w:rFonts w:ascii="Times New Roman" w:hAnsi="Times New Roman" w:cs="Times New Roman"/>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1E4479">
        <w:rPr>
          <w:rFonts w:ascii="Times New Roman" w:hAnsi="Times New Roman" w:cs="Times New Roman"/>
          <w:b/>
          <w:sz w:val="26"/>
          <w:szCs w:val="26"/>
          <w:lang w:val="ro-RO"/>
        </w:rPr>
        <w:t xml:space="preserve">beneficiar/ proprietar </w:t>
      </w:r>
      <w:r w:rsidRPr="001E4479">
        <w:rPr>
          <w:rFonts w:ascii="Times New Roman" w:hAnsi="Times New Roman" w:cs="Times New Roman"/>
          <w:sz w:val="26"/>
          <w:szCs w:val="26"/>
          <w:lang w:val="ro-RO"/>
        </w:rPr>
        <w:t>si</w:t>
      </w:r>
      <w:r w:rsidRPr="001E4479">
        <w:rPr>
          <w:rFonts w:ascii="Times New Roman" w:hAnsi="Times New Roman" w:cs="Times New Roman"/>
          <w:b/>
          <w:sz w:val="26"/>
          <w:szCs w:val="26"/>
          <w:lang w:val="ro-RO"/>
        </w:rPr>
        <w:t xml:space="preserve"> contractant </w:t>
      </w:r>
      <w:r w:rsidRPr="001E4479">
        <w:rPr>
          <w:rFonts w:ascii="Times New Roman" w:hAnsi="Times New Roman" w:cs="Times New Roman"/>
          <w:sz w:val="26"/>
          <w:szCs w:val="26"/>
          <w:lang w:val="ro-RO"/>
        </w:rPr>
        <w:t xml:space="preserve"> </w:t>
      </w:r>
      <w:r w:rsidRPr="001E4479">
        <w:rPr>
          <w:rFonts w:ascii="Times New Roman" w:hAnsi="Times New Roman" w:cs="Times New Roman"/>
          <w:sz w:val="26"/>
          <w:szCs w:val="26"/>
          <w:lang w:val="it-IT"/>
        </w:rPr>
        <w:t>se stabilesc următoarele:</w:t>
      </w:r>
    </w:p>
    <w:p w:rsidR="00CF4781" w:rsidRPr="001E4479" w:rsidRDefault="00CF4781">
      <w:pPr>
        <w:pStyle w:val="BodyText"/>
        <w:ind w:firstLine="720"/>
        <w:rPr>
          <w:rFonts w:ascii="Times New Roman" w:hAnsi="Times New Roman" w:cs="Times New Roman"/>
          <w:b/>
          <w:bCs/>
          <w:sz w:val="26"/>
          <w:szCs w:val="26"/>
          <w:lang w:val="ro-RO"/>
        </w:rPr>
      </w:pPr>
      <w:r w:rsidRPr="001E4479">
        <w:rPr>
          <w:rFonts w:ascii="Times New Roman" w:hAnsi="Times New Roman" w:cs="Times New Roman"/>
          <w:b/>
          <w:bCs/>
          <w:sz w:val="26"/>
          <w:szCs w:val="26"/>
          <w:lang w:val="ro-RO"/>
        </w:rPr>
        <w:t>I. RĂSPUNDERILE CONTRACTANTULUI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 Contractantul are obligatia sa detina un </w:t>
      </w:r>
      <w:r w:rsidRPr="001E4479">
        <w:rPr>
          <w:rFonts w:ascii="Times New Roman" w:hAnsi="Times New Roman" w:cs="Times New Roman"/>
          <w:b/>
          <w:sz w:val="26"/>
          <w:szCs w:val="26"/>
          <w:lang w:val="ro-RO"/>
        </w:rPr>
        <w:t>plan propriu de securitate si sanatate in munca/ plan de prevenire si protectie</w:t>
      </w:r>
      <w:r w:rsidRPr="001E4479">
        <w:rPr>
          <w:rFonts w:ascii="Times New Roman" w:hAnsi="Times New Roman" w:cs="Times New Roman"/>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1E4479">
        <w:rPr>
          <w:rFonts w:ascii="Times New Roman" w:hAnsi="Times New Roman" w:cs="Times New Roman"/>
          <w:b/>
          <w:sz w:val="26"/>
          <w:szCs w:val="26"/>
          <w:lang w:val="ro-RO"/>
        </w:rPr>
        <w:t xml:space="preserve"> documentele ce atesta competenta si desemnarea coordonatorului in santier</w:t>
      </w:r>
      <w:r w:rsidRPr="001E4479">
        <w:rPr>
          <w:rFonts w:ascii="Times New Roman" w:hAnsi="Times New Roman" w:cs="Times New Roman"/>
          <w:sz w:val="26"/>
          <w:szCs w:val="26"/>
          <w:lang w:val="ro-RO"/>
        </w:rPr>
        <w:t xml:space="preserve">, precum si </w:t>
      </w:r>
      <w:r w:rsidRPr="001E4479">
        <w:rPr>
          <w:rFonts w:ascii="Times New Roman" w:hAnsi="Times New Roman" w:cs="Times New Roman"/>
          <w:b/>
          <w:sz w:val="26"/>
          <w:szCs w:val="26"/>
          <w:lang w:val="ro-RO"/>
        </w:rPr>
        <w:t>propunerea de document de colaborare practica</w:t>
      </w:r>
      <w:r w:rsidRPr="001E4479">
        <w:rPr>
          <w:rFonts w:ascii="Times New Roman" w:hAnsi="Times New Roman" w:cs="Times New Roman"/>
          <w:sz w:val="26"/>
          <w:szCs w:val="26"/>
          <w:lang w:val="ro-RO"/>
        </w:rPr>
        <w:t xml:space="preserve"> cu acesta.</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3. În cazul în care contractantul (sub)contracteazǎ lucrǎri cu alte unităţi, ce presupun desfasurarea activitatii acestora in incinta ELCEN, îşi asumǎ responsabilitatea privind semnarea şi </w:t>
      </w:r>
      <w:r w:rsidRPr="001E4479">
        <w:rPr>
          <w:rFonts w:ascii="Times New Roman" w:hAnsi="Times New Roman" w:cs="Times New Roman"/>
          <w:sz w:val="26"/>
          <w:szCs w:val="26"/>
          <w:lang w:val="ro-RO"/>
        </w:rPr>
        <w:lastRenderedPageBreak/>
        <w:t>respectarea prevederilor prezentei convenţii pentru toţi subcontractanţii; in situaţia unui refu</w:t>
      </w:r>
      <w:r w:rsidRPr="001E4479">
        <w:rPr>
          <w:rFonts w:ascii="Times New Roman" w:hAnsi="Times New Roman" w:cs="Times New Roman"/>
          <w:sz w:val="26"/>
          <w:szCs w:val="26"/>
        </w:rPr>
        <w:t>z</w:t>
      </w:r>
      <w:r w:rsidRPr="001E4479">
        <w:rPr>
          <w:rFonts w:ascii="Times New Roman" w:hAnsi="Times New Roman" w:cs="Times New Roman"/>
          <w:sz w:val="26"/>
          <w:szCs w:val="26"/>
          <w:lang w:val="ro-RO"/>
        </w:rPr>
        <w:t xml:space="preserve"> de a semna convenţia, subcontractul este lovit de nulitate; contractantul trebuie sa prezinte o copie dupǎ </w:t>
      </w:r>
      <w:r w:rsidRPr="001E4479">
        <w:rPr>
          <w:rFonts w:ascii="Times New Roman" w:hAnsi="Times New Roman" w:cs="Times New Roman"/>
          <w:b/>
          <w:sz w:val="26"/>
          <w:szCs w:val="26"/>
          <w:lang w:val="ro-RO"/>
        </w:rPr>
        <w:t>autorizaţia de funcţionare din punct de vedere al securităţii şi sănătăţii în muncă</w:t>
      </w:r>
      <w:r w:rsidRPr="001E4479">
        <w:rPr>
          <w:rFonts w:ascii="Times New Roman" w:hAnsi="Times New Roman" w:cs="Times New Roman"/>
          <w:sz w:val="26"/>
          <w:szCs w:val="26"/>
          <w:lang w:val="ro-RO"/>
        </w:rPr>
        <w:t xml:space="preserve"> deţinutǎ de firmele subcontractante, care se anexeazǎ la prezenta convenţie.</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4. Accesul personalului contractantului în incinta ELCEN se face pe bază de liste aprobate de către contractant si reprezentantul ELCEN/ CTE/ UR </w:t>
      </w:r>
      <w:r w:rsidRPr="001E4479">
        <w:rPr>
          <w:rFonts w:ascii="Times New Roman" w:hAnsi="Times New Roman" w:cs="Times New Roman"/>
          <w:i/>
          <w:sz w:val="26"/>
          <w:szCs w:val="26"/>
          <w:lang w:val="it-IT"/>
        </w:rPr>
        <w:t>(formular anexa 1)</w:t>
      </w:r>
      <w:r w:rsidRPr="001E4479">
        <w:rPr>
          <w:rFonts w:ascii="Times New Roman" w:hAnsi="Times New Roman" w:cs="Times New Roman"/>
          <w:sz w:val="26"/>
          <w:szCs w:val="26"/>
          <w:lang w:val="it-IT"/>
        </w:rPr>
        <w:t xml:space="preserve"> şi actualizate ori de cǎte ori este necesar, respectiv: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w:t>
      </w:r>
      <w:r w:rsidRPr="001E4479">
        <w:rPr>
          <w:rFonts w:ascii="Times New Roman" w:hAnsi="Times New Roman" w:cs="Times New Roman"/>
          <w:b/>
          <w:sz w:val="26"/>
          <w:szCs w:val="26"/>
          <w:lang w:val="ro-RO"/>
        </w:rPr>
        <w:t>lista personalului</w:t>
      </w:r>
      <w:r w:rsidRPr="001E4479">
        <w:rPr>
          <w:rFonts w:ascii="Times New Roman" w:hAnsi="Times New Roman" w:cs="Times New Roman"/>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w:t>
      </w:r>
      <w:r w:rsidRPr="001E4479">
        <w:rPr>
          <w:rFonts w:ascii="Times New Roman" w:hAnsi="Times New Roman" w:cs="Times New Roman"/>
          <w:b/>
          <w:sz w:val="26"/>
          <w:szCs w:val="26"/>
          <w:lang w:val="ro-RO"/>
        </w:rPr>
        <w:t>lista mijloacelor auto</w:t>
      </w:r>
      <w:r w:rsidRPr="001E4479">
        <w:rPr>
          <w:rFonts w:ascii="Times New Roman" w:hAnsi="Times New Roman" w:cs="Times New Roman"/>
          <w:sz w:val="26"/>
          <w:szCs w:val="26"/>
          <w:lang w:val="ro-RO"/>
        </w:rPr>
        <w:t xml:space="preserve"> (felul lor, numerele de înmatriculare şi numele conducǎtorilor autovehiculelor);  </w:t>
      </w: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w:t>
      </w:r>
      <w:r w:rsidRPr="001E4479">
        <w:rPr>
          <w:rFonts w:ascii="Times New Roman" w:hAnsi="Times New Roman" w:cs="Times New Roman"/>
          <w:sz w:val="26"/>
          <w:szCs w:val="26"/>
          <w:lang w:val="ro-RO"/>
        </w:rPr>
        <w:tab/>
        <w:t>-</w:t>
      </w:r>
      <w:r w:rsidRPr="001E4479">
        <w:rPr>
          <w:rFonts w:ascii="Times New Roman" w:hAnsi="Times New Roman" w:cs="Times New Roman"/>
          <w:b/>
          <w:sz w:val="26"/>
          <w:szCs w:val="26"/>
          <w:lang w:val="ro-RO"/>
        </w:rPr>
        <w:t>lista echipamentelor/ materialelor/ substantelor</w:t>
      </w:r>
      <w:r w:rsidRPr="001E4479">
        <w:rPr>
          <w:rFonts w:ascii="Times New Roman" w:hAnsi="Times New Roman" w:cs="Times New Roman"/>
          <w:sz w:val="26"/>
          <w:szCs w:val="26"/>
          <w:lang w:val="ro-RO"/>
        </w:rPr>
        <w:t xml:space="preserve"> din dotare (denumire, nr. bucǎţi, cantitate, dupa caz).</w:t>
      </w:r>
    </w:p>
    <w:p w:rsidR="00CF4781" w:rsidRPr="001E4479" w:rsidRDefault="00CF4781">
      <w:pPr>
        <w:pStyle w:val="BodyText"/>
        <w:rPr>
          <w:rFonts w:ascii="Times New Roman" w:hAnsi="Times New Roman" w:cs="Times New Roman"/>
          <w:i/>
          <w:sz w:val="26"/>
          <w:szCs w:val="26"/>
          <w:lang w:val="it-IT"/>
        </w:rPr>
      </w:pPr>
      <w:r w:rsidRPr="001E4479">
        <w:rPr>
          <w:rFonts w:ascii="Times New Roman" w:hAnsi="Times New Roman" w:cs="Times New Roman"/>
          <w:sz w:val="26"/>
          <w:szCs w:val="26"/>
          <w:lang w:val="ro-RO"/>
        </w:rPr>
        <w:tab/>
      </w:r>
      <w:r w:rsidRPr="001E4479">
        <w:rPr>
          <w:rFonts w:ascii="Times New Roman" w:hAnsi="Times New Roman" w:cs="Times New Roman"/>
          <w:i/>
          <w:sz w:val="26"/>
          <w:szCs w:val="26"/>
          <w:lang w:val="ro-RO"/>
        </w:rPr>
        <w:t xml:space="preserve">Nota: </w:t>
      </w:r>
      <w:r w:rsidRPr="001E4479">
        <w:rPr>
          <w:rFonts w:ascii="Times New Roman" w:hAnsi="Times New Roman" w:cs="Times New Roman"/>
          <w:i/>
          <w:sz w:val="26"/>
          <w:szCs w:val="26"/>
          <w:lang w:val="it-IT"/>
        </w:rPr>
        <w:t>In cazul in care beneficiarul este Uzina de Reparatii, listele se aproba si de catre directorul centralei in incinta careia se desfasoara activitatea contractantului.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5. La introducerea în incintă a substanţelor periculoase, contractantul este obligat sǎ prezinte </w:t>
      </w:r>
      <w:r w:rsidRPr="001E4479">
        <w:rPr>
          <w:rFonts w:ascii="Times New Roman" w:hAnsi="Times New Roman" w:cs="Times New Roman"/>
          <w:b/>
          <w:sz w:val="26"/>
          <w:szCs w:val="26"/>
          <w:lang w:val="ro-RO"/>
        </w:rPr>
        <w:t>fişa cu date de securitate</w:t>
      </w:r>
      <w:r w:rsidRPr="001E4479">
        <w:rPr>
          <w:rFonts w:ascii="Times New Roman" w:hAnsi="Times New Roman" w:cs="Times New Roman"/>
          <w:sz w:val="26"/>
          <w:szCs w:val="26"/>
          <w:lang w:val="ro-RO"/>
        </w:rPr>
        <w:t xml:space="preserve"> pentru fiecare substanţǎ în parte.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6. Personalul contractantului are obligatia de a purta în timpul desfasurarii activitatii in incinta ELCEN, ecusoane continand numele, prenumele, functia si denumirea societatii.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7. Conducătorii auto au obligaţia de a se supune controlului la poarta de acces in incinta ELCEN, atât la intrare cât şi la ieşire.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8. Se interzice prezentarea la lucru sub influenţa bǎuturilor alcoolice sau a substanţelor stupefiante, facilitarea introducerii, introducerea şi consumul acestora în incinta ELCEN.</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CF4781" w:rsidRPr="001E4479" w:rsidRDefault="00CF4781">
      <w:pPr>
        <w:pStyle w:val="BodyText"/>
        <w:ind w:firstLine="720"/>
        <w:rPr>
          <w:rFonts w:ascii="Times New Roman" w:hAnsi="Times New Roman" w:cs="Times New Roman"/>
          <w:i/>
          <w:sz w:val="26"/>
          <w:szCs w:val="26"/>
          <w:lang w:val="it-IT"/>
        </w:rPr>
      </w:pPr>
      <w:r w:rsidRPr="001E4479">
        <w:rPr>
          <w:rFonts w:ascii="Times New Roman" w:hAnsi="Times New Roman" w:cs="Times New Roman"/>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1E4479">
        <w:rPr>
          <w:rFonts w:ascii="Times New Roman" w:hAnsi="Times New Roman" w:cs="Times New Roman"/>
          <w:i/>
          <w:sz w:val="26"/>
          <w:szCs w:val="26"/>
          <w:lang w:val="it-IT"/>
        </w:rPr>
        <w:t>in incinta careia se desfasoara activitatea contractantului.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11. Personalul contractantului are obligatia de a respecta locurile pentru fumat special amenajate si marcate pe traseul de acces.</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12. Contractantul isi va amplasa/ depozita echipamente/ materiale/ deseuri in incinta ELCEN, numai in spatiile stabilite de catre reprezentantul ELCEN/ CTE/ UR.</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13. Nu</w:t>
      </w:r>
      <w:r w:rsidRPr="001E4479">
        <w:rPr>
          <w:rFonts w:ascii="Times New Roman" w:hAnsi="Times New Roman" w:cs="Times New Roman"/>
          <w:color w:val="FF0000"/>
          <w:sz w:val="26"/>
          <w:szCs w:val="26"/>
          <w:lang w:val="ro-RO"/>
        </w:rPr>
        <w:t xml:space="preserve"> </w:t>
      </w:r>
      <w:r w:rsidRPr="001E4479">
        <w:rPr>
          <w:rFonts w:ascii="Times New Roman" w:hAnsi="Times New Roman" w:cs="Times New Roman"/>
          <w:sz w:val="26"/>
          <w:szCs w:val="26"/>
          <w:lang w:val="ro-RO"/>
        </w:rPr>
        <w:t>se admite depozitarea substantelor periculoase in spatii neaerisite si in cantitati mai mari decat cele stabilite de comun acord cu reprezentantul ELCEN/ CTE/ UR.</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14. Contractantul efectueaza lucrǎri/ servicii/ utilizeaza spatii în incinta ELCEN, conform contractului încheiat, în baza </w:t>
      </w:r>
      <w:r w:rsidRPr="001E4479">
        <w:rPr>
          <w:rFonts w:ascii="Times New Roman" w:hAnsi="Times New Roman" w:cs="Times New Roman"/>
          <w:b/>
          <w:sz w:val="26"/>
          <w:szCs w:val="26"/>
          <w:lang w:val="ro-RO"/>
        </w:rPr>
        <w:t>formelor de lucru</w:t>
      </w:r>
      <w:r w:rsidRPr="001E4479">
        <w:rPr>
          <w:rFonts w:ascii="Times New Roman" w:hAnsi="Times New Roman" w:cs="Times New Roman"/>
          <w:sz w:val="26"/>
          <w:szCs w:val="26"/>
          <w:lang w:val="ro-RO"/>
        </w:rPr>
        <w:t xml:space="preserve">: autorizaţie de lucru, proces verbal de predare in revizie-reparaţie sau alte forme de lucru conform normativelor in vigoare, în funcţie de natura lucrǎrilor/ serviciilor.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15. Lucrǎrile cu foc deschis în locurile periculoase stabilite de reprezentantul ELCEN/ CTE/ UR, se efectueaza doar cu </w:t>
      </w:r>
      <w:r w:rsidRPr="001E4479">
        <w:rPr>
          <w:rFonts w:ascii="Times New Roman" w:hAnsi="Times New Roman" w:cs="Times New Roman"/>
          <w:b/>
          <w:sz w:val="26"/>
          <w:szCs w:val="26"/>
          <w:lang w:val="ro-RO"/>
        </w:rPr>
        <w:t>permis de lucru cu foc</w:t>
      </w:r>
      <w:r w:rsidRPr="001E4479">
        <w:rPr>
          <w:rFonts w:ascii="Times New Roman" w:hAnsi="Times New Roman" w:cs="Times New Roman"/>
          <w:sz w:val="26"/>
          <w:szCs w:val="26"/>
          <w:lang w:val="ro-RO"/>
        </w:rPr>
        <w:t xml:space="preserve"> întocmit de acesta, contractantul fiind obligat sǎ respecte prevederile documentului respectiv.</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lastRenderedPageBreak/>
        <w:t>17. Contractantul are obligatia de a informa anticipat reprezentantul ELCEN/ CTE/ UR în cazul în care urmează să se producă modificări asupra lucrǎrilor executate/ serviciilor prestate convenite în cadrul contractului.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19. În cazul în care este necesarǎ efectuarea unor lucrǎri cu surse radioactive, contractantul este obligat sǎ respecte legislaţia specificǎ în domeniul activitǎţii nucleare.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20. Pentru activitǎţile în care se poate degaja pulbere provenita de la azbest şi/sau din materiale cu conţinut de azbest, contractantul este obligat sa respecte prevederile HG 1875/2005.</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CF4781" w:rsidRPr="001E4479" w:rsidRDefault="00CF4781">
      <w:pPr>
        <w:pStyle w:val="BodyText"/>
        <w:ind w:firstLine="720"/>
        <w:rPr>
          <w:rFonts w:ascii="Times New Roman" w:hAnsi="Times New Roman" w:cs="Times New Roman"/>
          <w:sz w:val="26"/>
          <w:szCs w:val="26"/>
          <w:lang w:val="it-IT"/>
        </w:rPr>
      </w:pPr>
      <w:r w:rsidRPr="001E4479">
        <w:rPr>
          <w:rFonts w:ascii="Times New Roman" w:hAnsi="Times New Roman" w:cs="Times New Roman"/>
          <w:sz w:val="26"/>
          <w:szCs w:val="26"/>
          <w:lang w:val="it-IT"/>
        </w:rPr>
        <w:t>22. Contractantul va utiliza pe cât posibil în activitatile desfǎşurate materiale ecologice, pentru a nu se creea un pericol potenţial pentru mediu.</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24. Se interzice folosirea mijloacelor de interventie ale ELCEN, exceptand cazul in care acestea se predau contractantului, in baza </w:t>
      </w:r>
      <w:r w:rsidRPr="001E4479">
        <w:rPr>
          <w:rFonts w:ascii="Times New Roman" w:hAnsi="Times New Roman" w:cs="Times New Roman"/>
          <w:b/>
          <w:sz w:val="26"/>
          <w:szCs w:val="26"/>
          <w:lang w:val="ro-RO"/>
        </w:rPr>
        <w:t>procesului verbal de predare-primire</w:t>
      </w:r>
      <w:r w:rsidRPr="001E4479">
        <w:rPr>
          <w:rFonts w:ascii="Times New Roman" w:hAnsi="Times New Roman" w:cs="Times New Roman"/>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25. Contractantul asigurǎ colectarea separatǎ a deşeurilor de hârtie/ carton, plastic, sticlă şi metal şi depozitarea acestora în containere proprii, special amenajate.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26. Contractantul asigura curatenia pe caile de acces pe care le foloseste, in jurul organizarii de santier si in zona proprie de lucru si evacuarea deseurilor rezultate din activitatea proprie.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27. Barǎcile contractantului vor fi amplasate în spaţiile aprobate de cǎtre reprezentantul ELCEN/ CTE/ UR, având inscripţionatǎ vizibil sigla proprie.</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30. Contractantul rǎspunde de modul în care personalul propriu respectǎ legislaţia de securitate şi sănătate în muncă, situaţii de urgenţǎ şi protecţia mediului.</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1E4479">
        <w:rPr>
          <w:rFonts w:ascii="Times New Roman" w:hAnsi="Times New Roman" w:cs="Times New Roman"/>
          <w:spacing w:val="-6"/>
          <w:sz w:val="26"/>
          <w:szCs w:val="26"/>
        </w:rPr>
        <w:t>Norme de protectie a muncii pentru partea mecanică a centralelor electrice</w:t>
      </w:r>
      <w:r w:rsidRPr="001E4479">
        <w:rPr>
          <w:rFonts w:ascii="Times New Roman" w:hAnsi="Times New Roman" w:cs="Times New Roman"/>
          <w:sz w:val="26"/>
          <w:szCs w:val="26"/>
          <w:lang w:val="ro-RO"/>
        </w:rPr>
        <w:t>, PE 009/93-</w:t>
      </w:r>
      <w:r w:rsidRPr="001E4479">
        <w:rPr>
          <w:rFonts w:ascii="Times New Roman" w:hAnsi="Times New Roman" w:cs="Times New Roman"/>
          <w:sz w:val="26"/>
          <w:szCs w:val="26"/>
        </w:rPr>
        <w:t>Norme de prevenire, stingere şi dotare împotriva incendiilor pentru producerea, transportul şi distribuţia energiei electrice şi termice</w:t>
      </w:r>
      <w:r w:rsidRPr="001E4479">
        <w:rPr>
          <w:rFonts w:ascii="Times New Roman" w:hAnsi="Times New Roman" w:cs="Times New Roman"/>
          <w:sz w:val="26"/>
          <w:szCs w:val="26"/>
          <w:lang w:val="ro-RO"/>
        </w:rPr>
        <w:t>, autorizatia de lucru/procesul verbal de predare in revizie reparatie/ alte forme de lucru si alte proceduri/ regulamente/ instructiuni aplicabile, în funcţie de natura lucrǎrilor/ serviciilor.</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lastRenderedPageBreak/>
        <w:t>32. Contractantul rǎspunde de modul în care lucrătorii proprii asigurǎ păstrarea integrităţii mijloacelor de intervenţie pentru stingerea incendiilor ale ELCEN, existente în zona de lucru.</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34. Contractantul va controla periodic modul in care personalul propriu isi respecta obligatiile de SSM-SU-PM, luând mǎsuri operative de eliminare a neregulilor.</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Nota: orice incident/ situatie mentionate mai sus se vor anunta la dispecer sef tura, tel.  ....................</w:t>
      </w:r>
    </w:p>
    <w:p w:rsidR="00CF4781" w:rsidRPr="001E4479" w:rsidRDefault="00CF4781">
      <w:pPr>
        <w:pStyle w:val="BodyText"/>
        <w:ind w:left="360"/>
        <w:rPr>
          <w:rFonts w:ascii="Times New Roman" w:hAnsi="Times New Roman" w:cs="Times New Roman"/>
          <w:b/>
          <w:bCs/>
          <w:sz w:val="26"/>
          <w:szCs w:val="26"/>
          <w:lang w:val="ro-RO"/>
        </w:rPr>
      </w:pPr>
      <w:r w:rsidRPr="001E4479">
        <w:rPr>
          <w:rFonts w:ascii="Times New Roman" w:hAnsi="Times New Roman" w:cs="Times New Roman"/>
          <w:b/>
          <w:bCs/>
          <w:sz w:val="26"/>
          <w:szCs w:val="26"/>
          <w:lang w:val="ro-RO"/>
        </w:rPr>
        <w:t xml:space="preserve">    II.  RĂSPUNDERILE BENEFICIARULUI/ PROPRIETARULUI</w:t>
      </w:r>
    </w:p>
    <w:p w:rsidR="00CF4781" w:rsidRPr="001E4479" w:rsidRDefault="00CF4781">
      <w:pPr>
        <w:tabs>
          <w:tab w:val="left" w:pos="360"/>
          <w:tab w:val="left" w:pos="600"/>
        </w:tabs>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1E4479">
        <w:rPr>
          <w:rFonts w:ascii="Times New Roman" w:hAnsi="Times New Roman" w:cs="Times New Roman"/>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1E4479">
        <w:rPr>
          <w:rFonts w:ascii="Times New Roman" w:hAnsi="Times New Roman" w:cs="Times New Roman"/>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2. La finalul instructajului se va întocmi o </w:t>
      </w:r>
      <w:r w:rsidRPr="001E4479">
        <w:rPr>
          <w:rFonts w:ascii="Times New Roman" w:hAnsi="Times New Roman" w:cs="Times New Roman"/>
          <w:b/>
          <w:sz w:val="26"/>
          <w:szCs w:val="26"/>
          <w:lang w:val="ro-RO"/>
        </w:rPr>
        <w:t xml:space="preserve">fişǎ de instruire colectiva privind SSM-SU-PM </w:t>
      </w:r>
      <w:r w:rsidRPr="001E4479">
        <w:rPr>
          <w:rFonts w:ascii="Times New Roman" w:hAnsi="Times New Roman" w:cs="Times New Roman"/>
          <w:i/>
          <w:sz w:val="26"/>
          <w:szCs w:val="26"/>
          <w:lang w:val="ro-RO"/>
        </w:rPr>
        <w:t>(formular anexa 2)</w:t>
      </w:r>
      <w:r w:rsidRPr="001E4479">
        <w:rPr>
          <w:rFonts w:ascii="Times New Roman" w:hAnsi="Times New Roman" w:cs="Times New Roman"/>
          <w:sz w:val="26"/>
          <w:szCs w:val="26"/>
          <w:lang w:val="ro-RO"/>
        </w:rPr>
        <w:t xml:space="preserve">, care se va anexa la prezenta convenţie. </w:t>
      </w:r>
    </w:p>
    <w:p w:rsidR="00CF4781" w:rsidRPr="001E4479" w:rsidRDefault="00CF4781">
      <w:pPr>
        <w:pStyle w:val="BodyText"/>
        <w:ind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3. Reprezentantul ELCEN/ CTE/ UR va anexa la prezenta convenţie, dupa caz: </w:t>
      </w:r>
      <w:r w:rsidRPr="001E4479">
        <w:rPr>
          <w:rFonts w:ascii="Times New Roman" w:hAnsi="Times New Roman" w:cs="Times New Roman"/>
          <w:b/>
          <w:sz w:val="26"/>
          <w:szCs w:val="26"/>
          <w:lang w:val="ro-RO"/>
        </w:rPr>
        <w:t>schiţa amplasǎrii organizǎrii de şantier, a traseelor pe care trebuie sǎ se deplaseze personalul contractantului</w:t>
      </w:r>
      <w:r w:rsidRPr="001E4479">
        <w:rPr>
          <w:rFonts w:ascii="Times New Roman" w:hAnsi="Times New Roman" w:cs="Times New Roman"/>
          <w:sz w:val="26"/>
          <w:szCs w:val="26"/>
          <w:lang w:val="ro-RO"/>
        </w:rPr>
        <w:t xml:space="preserve">, documentele de lucru: </w:t>
      </w:r>
      <w:r w:rsidRPr="001E4479">
        <w:rPr>
          <w:rFonts w:ascii="Times New Roman" w:hAnsi="Times New Roman" w:cs="Times New Roman"/>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1E4479">
        <w:rPr>
          <w:rFonts w:ascii="Times New Roman" w:hAnsi="Times New Roman" w:cs="Times New Roman"/>
          <w:sz w:val="26"/>
          <w:szCs w:val="26"/>
          <w:lang w:val="ro-RO"/>
        </w:rPr>
        <w:t xml:space="preserve"> şi va stabili in scris </w:t>
      </w:r>
      <w:r w:rsidRPr="001E4479">
        <w:rPr>
          <w:rFonts w:ascii="Times New Roman" w:hAnsi="Times New Roman" w:cs="Times New Roman"/>
          <w:b/>
          <w:sz w:val="26"/>
          <w:szCs w:val="26"/>
          <w:lang w:val="ro-RO"/>
        </w:rPr>
        <w:t>locurile de depozitare/ amplasare a echipamentelor/ baracilor, materialelor/ substantelor si deşeurilor contractantului</w:t>
      </w:r>
      <w:r w:rsidRPr="001E4479">
        <w:rPr>
          <w:rFonts w:ascii="Times New Roman" w:hAnsi="Times New Roman" w:cs="Times New Roman"/>
          <w:sz w:val="26"/>
          <w:szCs w:val="26"/>
          <w:lang w:val="ro-RO"/>
        </w:rPr>
        <w:t>.</w:t>
      </w:r>
    </w:p>
    <w:p w:rsidR="00CF4781" w:rsidRPr="001E4479" w:rsidRDefault="00CF4781">
      <w:pPr>
        <w:pStyle w:val="BodyText"/>
        <w:ind w:firstLine="720"/>
        <w:rPr>
          <w:rFonts w:ascii="Times New Roman" w:hAnsi="Times New Roman" w:cs="Times New Roman"/>
          <w:b/>
          <w:bCs/>
          <w:sz w:val="26"/>
          <w:szCs w:val="26"/>
          <w:lang w:val="ro-RO"/>
        </w:rPr>
      </w:pPr>
      <w:r w:rsidRPr="001E4479">
        <w:rPr>
          <w:rFonts w:ascii="Times New Roman" w:hAnsi="Times New Roman" w:cs="Times New Roman"/>
          <w:b/>
          <w:bCs/>
          <w:sz w:val="26"/>
          <w:szCs w:val="26"/>
          <w:lang w:val="ro-RO"/>
        </w:rPr>
        <w:t>III. REGLEMENTĂRI FINALE</w:t>
      </w:r>
    </w:p>
    <w:p w:rsidR="00CF4781" w:rsidRPr="001E4479" w:rsidRDefault="00CF4781">
      <w:pPr>
        <w:pStyle w:val="BodyText"/>
        <w:numPr>
          <w:ilvl w:val="0"/>
          <w:numId w:val="6"/>
        </w:numPr>
        <w:tabs>
          <w:tab w:val="left" w:pos="960"/>
        </w:tabs>
        <w:ind w:left="0"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CF4781" w:rsidRPr="001E4479" w:rsidRDefault="00CF4781">
      <w:pPr>
        <w:pStyle w:val="BodyText"/>
        <w:numPr>
          <w:ilvl w:val="0"/>
          <w:numId w:val="6"/>
        </w:numPr>
        <w:tabs>
          <w:tab w:val="left" w:pos="960"/>
        </w:tabs>
        <w:ind w:left="0"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F4781" w:rsidRPr="001E4479" w:rsidRDefault="00CF4781">
      <w:pPr>
        <w:pStyle w:val="BodyText"/>
        <w:numPr>
          <w:ilvl w:val="0"/>
          <w:numId w:val="6"/>
        </w:numPr>
        <w:tabs>
          <w:tab w:val="left" w:pos="960"/>
        </w:tabs>
        <w:ind w:left="0"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lastRenderedPageBreak/>
        <w:t>Pǎrţile se vor informa reciproc, imediat, în cazul apariţiei unor evenimente pe linie de SSM-SU-PM de la momentul producerii evenimentului, pǎrtile stabilind în urma unor analize comune mǎsurile tehnico-materiale, organizatorice şi economice ce se impun.</w:t>
      </w:r>
    </w:p>
    <w:p w:rsidR="00CF4781" w:rsidRPr="001E4479" w:rsidRDefault="00CF4781">
      <w:pPr>
        <w:pStyle w:val="BodyText"/>
        <w:numPr>
          <w:ilvl w:val="0"/>
          <w:numId w:val="6"/>
        </w:numPr>
        <w:tabs>
          <w:tab w:val="left" w:pos="960"/>
        </w:tabs>
        <w:ind w:left="0"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Pǎrtile sunt obligate sǎ rǎspundǎ reciproc la solicitari referitoare la rezolvarea problemelor potenţiale sau la cele care au intervenit pe parcursul derulǎrii activitǎţilor.  </w:t>
      </w:r>
    </w:p>
    <w:p w:rsidR="00CF4781" w:rsidRPr="001E4479" w:rsidRDefault="00CF4781">
      <w:pPr>
        <w:pStyle w:val="BodyText"/>
        <w:numPr>
          <w:ilvl w:val="0"/>
          <w:numId w:val="6"/>
        </w:numPr>
        <w:tabs>
          <w:tab w:val="left" w:pos="960"/>
        </w:tabs>
        <w:ind w:left="0" w:firstLine="720"/>
        <w:rPr>
          <w:rFonts w:ascii="Times New Roman" w:hAnsi="Times New Roman" w:cs="Times New Roman"/>
          <w:sz w:val="26"/>
          <w:szCs w:val="26"/>
          <w:lang w:val="ro-RO"/>
        </w:rPr>
      </w:pPr>
      <w:r w:rsidRPr="001E4479">
        <w:rPr>
          <w:rFonts w:ascii="Times New Roman" w:hAnsi="Times New Roman" w:cs="Times New Roman"/>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CF4781" w:rsidRPr="001E4479" w:rsidRDefault="00CF4781">
      <w:pPr>
        <w:pStyle w:val="BodyText"/>
        <w:tabs>
          <w:tab w:val="left" w:pos="720"/>
        </w:tabs>
        <w:rPr>
          <w:rFonts w:ascii="Times New Roman" w:hAnsi="Times New Roman" w:cs="Times New Roman"/>
          <w:sz w:val="26"/>
          <w:szCs w:val="26"/>
          <w:lang w:val="ro-RO"/>
        </w:rPr>
      </w:pPr>
      <w:r w:rsidRPr="001E4479">
        <w:rPr>
          <w:rFonts w:ascii="Times New Roman" w:hAnsi="Times New Roman" w:cs="Times New Roman"/>
          <w:sz w:val="26"/>
          <w:szCs w:val="26"/>
          <w:lang w:val="ro-RO"/>
        </w:rPr>
        <w:tab/>
        <w:t>6. Comunicarea, înregistrarea şi cercetarea evenimentelor produse se face de cǎtre angajatorul rǎspunzator de conducerea şi/sau de organizarea activitǎţii care a avut ca urmare producerea evenimentului.</w:t>
      </w:r>
    </w:p>
    <w:p w:rsidR="00CF4781" w:rsidRPr="001E4479" w:rsidRDefault="00CF4781">
      <w:pPr>
        <w:pStyle w:val="BodyText"/>
        <w:tabs>
          <w:tab w:val="left" w:pos="720"/>
        </w:tabs>
        <w:rPr>
          <w:rFonts w:ascii="Times New Roman" w:hAnsi="Times New Roman" w:cs="Times New Roman"/>
          <w:sz w:val="26"/>
          <w:szCs w:val="26"/>
          <w:lang w:val="ro-RO"/>
        </w:rPr>
      </w:pPr>
      <w:r w:rsidRPr="001E4479">
        <w:rPr>
          <w:rFonts w:ascii="Times New Roman" w:hAnsi="Times New Roman" w:cs="Times New Roman"/>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CF4781" w:rsidRPr="001E4479" w:rsidRDefault="00CF4781">
      <w:pPr>
        <w:pStyle w:val="BodyText"/>
        <w:tabs>
          <w:tab w:val="left" w:pos="720"/>
        </w:tabs>
        <w:rPr>
          <w:rFonts w:ascii="Times New Roman" w:hAnsi="Times New Roman" w:cs="Times New Roman"/>
          <w:sz w:val="26"/>
          <w:szCs w:val="26"/>
          <w:lang w:val="ro-RO"/>
        </w:rPr>
      </w:pPr>
      <w:r w:rsidRPr="001E4479">
        <w:rPr>
          <w:rFonts w:ascii="Times New Roman" w:hAnsi="Times New Roman" w:cs="Times New Roman"/>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CF4781" w:rsidRPr="001E4479" w:rsidRDefault="00CF4781">
      <w:pPr>
        <w:pStyle w:val="BodyText"/>
        <w:tabs>
          <w:tab w:val="left" w:pos="720"/>
        </w:tabs>
        <w:rPr>
          <w:rFonts w:ascii="Times New Roman" w:hAnsi="Times New Roman" w:cs="Times New Roman"/>
          <w:sz w:val="26"/>
          <w:szCs w:val="26"/>
          <w:lang w:val="ro-RO"/>
        </w:rPr>
      </w:pPr>
      <w:r w:rsidRPr="001E4479">
        <w:rPr>
          <w:rFonts w:ascii="Times New Roman" w:hAnsi="Times New Roman" w:cs="Times New Roman"/>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CF4781" w:rsidRPr="001E4479" w:rsidRDefault="00CF4781">
      <w:pPr>
        <w:pStyle w:val="BodyText"/>
        <w:tabs>
          <w:tab w:val="left" w:pos="720"/>
        </w:tabs>
        <w:rPr>
          <w:rFonts w:ascii="Times New Roman" w:hAnsi="Times New Roman" w:cs="Times New Roman"/>
          <w:sz w:val="26"/>
          <w:szCs w:val="26"/>
          <w:lang w:val="ro-RO"/>
        </w:rPr>
      </w:pPr>
      <w:r w:rsidRPr="001E4479">
        <w:rPr>
          <w:rFonts w:ascii="Times New Roman" w:hAnsi="Times New Roman" w:cs="Times New Roman"/>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CF4781" w:rsidRPr="001E4479" w:rsidRDefault="00CF4781">
      <w:pPr>
        <w:tabs>
          <w:tab w:val="left" w:pos="960"/>
        </w:tabs>
        <w:ind w:firstLine="720"/>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CF4781" w:rsidRPr="001E4479" w:rsidRDefault="00CF4781">
      <w:pPr>
        <w:pStyle w:val="BodyText"/>
        <w:tabs>
          <w:tab w:val="left" w:pos="720"/>
        </w:tabs>
        <w:rPr>
          <w:rFonts w:ascii="Times New Roman" w:hAnsi="Times New Roman" w:cs="Times New Roman"/>
          <w:sz w:val="26"/>
          <w:szCs w:val="26"/>
          <w:lang w:val="it-IT"/>
        </w:rPr>
      </w:pPr>
      <w:r w:rsidRPr="001E4479">
        <w:rPr>
          <w:rFonts w:ascii="Times New Roman" w:hAnsi="Times New Roman" w:cs="Times New Roman"/>
          <w:sz w:val="26"/>
          <w:szCs w:val="26"/>
          <w:lang w:val="ro-RO"/>
        </w:rPr>
        <w:tab/>
        <w:t>12. Î</w:t>
      </w:r>
      <w:r w:rsidRPr="001E4479">
        <w:rPr>
          <w:rFonts w:ascii="Times New Roman" w:hAnsi="Times New Roman" w:cs="Times New Roman"/>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1E4479">
        <w:rPr>
          <w:rFonts w:ascii="Times New Roman" w:hAnsi="Times New Roman" w:cs="Times New Roman"/>
          <w:sz w:val="26"/>
          <w:szCs w:val="26"/>
          <w:lang w:val="ro-RO"/>
        </w:rPr>
        <w:t>â</w:t>
      </w:r>
      <w:r w:rsidRPr="001E4479">
        <w:rPr>
          <w:rFonts w:ascii="Times New Roman" w:hAnsi="Times New Roman" w:cs="Times New Roman"/>
          <w:sz w:val="26"/>
          <w:szCs w:val="26"/>
          <w:lang w:val="it-IT"/>
        </w:rPr>
        <w:t>nd consecinţele acestuia.</w:t>
      </w:r>
    </w:p>
    <w:p w:rsidR="00CF4781" w:rsidRPr="001E4479" w:rsidRDefault="00CF4781">
      <w:pPr>
        <w:pStyle w:val="BodyText"/>
        <w:tabs>
          <w:tab w:val="left" w:pos="720"/>
        </w:tabs>
        <w:rPr>
          <w:rFonts w:ascii="Times New Roman" w:hAnsi="Times New Roman" w:cs="Times New Roman"/>
          <w:sz w:val="26"/>
          <w:szCs w:val="26"/>
          <w:lang w:val="ro-RO"/>
        </w:rPr>
      </w:pPr>
      <w:r w:rsidRPr="001E4479">
        <w:rPr>
          <w:rFonts w:ascii="Times New Roman" w:hAnsi="Times New Roman" w:cs="Times New Roman"/>
          <w:sz w:val="26"/>
          <w:szCs w:val="26"/>
          <w:lang w:val="ro-RO"/>
        </w:rPr>
        <w:tab/>
        <w:t>13. Prezenta convenţie nu se substituie prevederilor legislaţiei de SSM, SU şi PM în vigoare.</w:t>
      </w:r>
    </w:p>
    <w:p w:rsidR="00CF4781" w:rsidRPr="001E4479" w:rsidRDefault="00CF4781">
      <w:pPr>
        <w:pStyle w:val="BodyText"/>
        <w:tabs>
          <w:tab w:val="left" w:pos="720"/>
        </w:tabs>
        <w:rPr>
          <w:rFonts w:ascii="Times New Roman" w:hAnsi="Times New Roman" w:cs="Times New Roman"/>
          <w:sz w:val="26"/>
          <w:szCs w:val="26"/>
          <w:lang w:val="ro-RO"/>
        </w:rPr>
      </w:pPr>
      <w:r w:rsidRPr="001E4479">
        <w:rPr>
          <w:rFonts w:ascii="Times New Roman" w:hAnsi="Times New Roman" w:cs="Times New Roman"/>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CF4781" w:rsidRPr="001E4479" w:rsidRDefault="00CF4781">
      <w:pPr>
        <w:pStyle w:val="BodyText"/>
        <w:rPr>
          <w:rFonts w:ascii="Times New Roman" w:hAnsi="Times New Roman" w:cs="Times New Roman"/>
          <w:sz w:val="26"/>
          <w:szCs w:val="26"/>
          <w:lang w:val="ro-RO"/>
        </w:rPr>
      </w:pPr>
    </w:p>
    <w:p w:rsidR="00CF4781" w:rsidRPr="001E4479" w:rsidRDefault="00CF4781">
      <w:pPr>
        <w:pStyle w:val="BodyText"/>
        <w:rPr>
          <w:rFonts w:ascii="Times New Roman" w:hAnsi="Times New Roman" w:cs="Times New Roman"/>
          <w:b/>
          <w:bCs/>
          <w:sz w:val="26"/>
          <w:szCs w:val="26"/>
          <w:lang w:val="ro-RO"/>
        </w:rPr>
      </w:pPr>
      <w:r w:rsidRPr="001E4479">
        <w:rPr>
          <w:rFonts w:ascii="Times New Roman" w:hAnsi="Times New Roman" w:cs="Times New Roman"/>
          <w:b/>
          <w:sz w:val="26"/>
          <w:szCs w:val="26"/>
          <w:lang w:val="ro-RO"/>
        </w:rPr>
        <w:t xml:space="preserve">  BENEFICIAR/ PROPRIETAR</w:t>
      </w:r>
      <w:r w:rsidRPr="001E4479">
        <w:rPr>
          <w:rFonts w:ascii="Times New Roman" w:hAnsi="Times New Roman" w:cs="Times New Roman"/>
          <w:b/>
          <w:bCs/>
          <w:sz w:val="26"/>
          <w:szCs w:val="26"/>
          <w:lang w:val="ro-RO"/>
        </w:rPr>
        <w:t xml:space="preserve">                                           CONTRACTANT</w:t>
      </w:r>
    </w:p>
    <w:p w:rsidR="00CF4781" w:rsidRPr="001E4479" w:rsidRDefault="00CF4781">
      <w:pPr>
        <w:pStyle w:val="BodyText"/>
        <w:rPr>
          <w:rFonts w:ascii="Times New Roman" w:hAnsi="Times New Roman" w:cs="Times New Roman"/>
          <w:b/>
          <w:bCs/>
          <w:sz w:val="26"/>
          <w:szCs w:val="26"/>
          <w:lang w:val="ro-RO"/>
        </w:rPr>
      </w:pPr>
      <w:r w:rsidRPr="001E4479">
        <w:rPr>
          <w:rFonts w:ascii="Times New Roman" w:hAnsi="Times New Roman" w:cs="Times New Roman"/>
          <w:b/>
          <w:bCs/>
          <w:sz w:val="26"/>
          <w:szCs w:val="26"/>
          <w:lang w:val="ro-RO"/>
        </w:rPr>
        <w:t xml:space="preserve">      </w:t>
      </w: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w:t>
      </w:r>
      <w:r w:rsidRPr="001E4479">
        <w:rPr>
          <w:rFonts w:ascii="Times New Roman" w:hAnsi="Times New Roman" w:cs="Times New Roman"/>
          <w:sz w:val="26"/>
          <w:szCs w:val="26"/>
          <w:lang w:val="ro-RO"/>
        </w:rPr>
        <w:tab/>
      </w:r>
      <w:r w:rsidRPr="001E4479">
        <w:rPr>
          <w:rFonts w:ascii="Times New Roman" w:hAnsi="Times New Roman" w:cs="Times New Roman"/>
          <w:sz w:val="26"/>
          <w:szCs w:val="26"/>
          <w:lang w:val="ro-RO"/>
        </w:rPr>
        <w:tab/>
        <w:t xml:space="preserve">                    ….....................................</w:t>
      </w:r>
    </w:p>
    <w:p w:rsidR="00CF4781" w:rsidRPr="001E4479" w:rsidRDefault="00CF4781">
      <w:pPr>
        <w:pStyle w:val="BodyText"/>
        <w:rPr>
          <w:rFonts w:ascii="Times New Roman" w:hAnsi="Times New Roman" w:cs="Times New Roman"/>
          <w:sz w:val="26"/>
          <w:szCs w:val="26"/>
          <w:lang w:val="ro-RO"/>
        </w:rPr>
      </w:pP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sz w:val="26"/>
          <w:szCs w:val="26"/>
          <w:lang w:val="ro-RO"/>
        </w:rPr>
        <w:t>Responsabil SSM ....................</w:t>
      </w:r>
    </w:p>
    <w:p w:rsidR="00CF4781" w:rsidRPr="001E4479" w:rsidRDefault="00CF4781">
      <w:pPr>
        <w:pStyle w:val="BodyText"/>
        <w:rPr>
          <w:rFonts w:ascii="Times New Roman" w:hAnsi="Times New Roman" w:cs="Times New Roman"/>
          <w:sz w:val="26"/>
          <w:szCs w:val="26"/>
          <w:lang w:val="ro-RO"/>
        </w:rPr>
      </w:pP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sz w:val="26"/>
          <w:szCs w:val="26"/>
          <w:lang w:val="ro-RO"/>
        </w:rPr>
        <w:t>Responsabil SU .......................</w:t>
      </w:r>
    </w:p>
    <w:p w:rsidR="00CF4781" w:rsidRPr="001E4479" w:rsidRDefault="00CF4781">
      <w:pPr>
        <w:pStyle w:val="BodyText"/>
        <w:rPr>
          <w:rFonts w:ascii="Times New Roman" w:hAnsi="Times New Roman" w:cs="Times New Roman"/>
          <w:sz w:val="26"/>
          <w:szCs w:val="26"/>
          <w:lang w:val="ro-RO"/>
        </w:rPr>
      </w:pPr>
    </w:p>
    <w:p w:rsidR="00CF4781" w:rsidRPr="001E4479" w:rsidRDefault="00CF4781">
      <w:pPr>
        <w:pStyle w:val="BodyText"/>
        <w:rPr>
          <w:rFonts w:ascii="Times New Roman" w:hAnsi="Times New Roman" w:cs="Times New Roman"/>
          <w:sz w:val="26"/>
          <w:szCs w:val="26"/>
          <w:lang w:val="ro-RO"/>
        </w:rPr>
      </w:pPr>
      <w:r w:rsidRPr="001E4479">
        <w:rPr>
          <w:rFonts w:ascii="Times New Roman" w:hAnsi="Times New Roman" w:cs="Times New Roman"/>
          <w:sz w:val="26"/>
          <w:szCs w:val="26"/>
          <w:lang w:val="ro-RO"/>
        </w:rPr>
        <w:t>Responsabil PM .......................</w:t>
      </w:r>
    </w:p>
    <w:p w:rsidR="00CF4781" w:rsidRPr="001E4479" w:rsidRDefault="00CF4781">
      <w:pPr>
        <w:pStyle w:val="Heading1"/>
        <w:rPr>
          <w:rFonts w:ascii="Times New Roman" w:hAnsi="Times New Roman" w:cs="Times New Roman"/>
          <w:sz w:val="26"/>
          <w:szCs w:val="26"/>
          <w:lang w:val="ro-RO"/>
        </w:rPr>
      </w:pPr>
    </w:p>
    <w:p w:rsidR="00CF4781" w:rsidRPr="001E4479" w:rsidRDefault="00CF4781">
      <w:pPr>
        <w:pStyle w:val="BodyText"/>
        <w:rPr>
          <w:rFonts w:ascii="Times New Roman" w:hAnsi="Times New Roman" w:cs="Times New Roman"/>
          <w:sz w:val="26"/>
          <w:szCs w:val="26"/>
          <w:lang w:val="ro-RO"/>
        </w:rPr>
      </w:pPr>
    </w:p>
    <w:p w:rsidR="00CF4781" w:rsidRPr="001E4479" w:rsidRDefault="00CF4781">
      <w:pPr>
        <w:rPr>
          <w:rFonts w:ascii="Times New Roman" w:hAnsi="Times New Roman" w:cs="Times New Roman"/>
          <w:b/>
          <w:sz w:val="26"/>
          <w:szCs w:val="26"/>
          <w:lang w:val="ro-RO"/>
        </w:rPr>
      </w:pPr>
    </w:p>
    <w:p w:rsidR="00CF4781" w:rsidRPr="001E4479" w:rsidRDefault="00CF4781">
      <w:pPr>
        <w:pStyle w:val="BodyText"/>
        <w:jc w:val="right"/>
        <w:rPr>
          <w:rFonts w:ascii="Times New Roman" w:hAnsi="Times New Roman" w:cs="Times New Roman"/>
          <w:sz w:val="26"/>
          <w:szCs w:val="26"/>
          <w:lang w:val="ro-RO"/>
        </w:rPr>
      </w:pPr>
      <w:r w:rsidRPr="001E4479">
        <w:rPr>
          <w:rFonts w:ascii="Times New Roman" w:hAnsi="Times New Roman" w:cs="Times New Roman"/>
          <w:sz w:val="26"/>
          <w:szCs w:val="26"/>
          <w:lang w:val="ro-RO"/>
        </w:rPr>
        <w:lastRenderedPageBreak/>
        <w:t xml:space="preserve">       ANEXA 1</w:t>
      </w:r>
    </w:p>
    <w:p w:rsidR="00CF4781" w:rsidRPr="001E4479" w:rsidRDefault="00CF4781">
      <w:pPr>
        <w:pStyle w:val="BodyText"/>
        <w:jc w:val="right"/>
        <w:rPr>
          <w:rFonts w:ascii="Times New Roman" w:hAnsi="Times New Roman" w:cs="Times New Roman"/>
          <w:sz w:val="26"/>
          <w:szCs w:val="26"/>
          <w:lang w:val="ro-RO"/>
        </w:rPr>
      </w:pPr>
    </w:p>
    <w:p w:rsidR="00CF4781" w:rsidRPr="001E4479" w:rsidRDefault="00CF4781">
      <w:pPr>
        <w:jc w:val="center"/>
        <w:rPr>
          <w:rFonts w:ascii="Times New Roman" w:hAnsi="Times New Roman" w:cs="Times New Roman"/>
          <w:sz w:val="26"/>
          <w:szCs w:val="26"/>
          <w:lang w:val="pt-BR"/>
        </w:rPr>
      </w:pPr>
      <w:r w:rsidRPr="001E4479">
        <w:rPr>
          <w:rFonts w:ascii="Times New Roman" w:hAnsi="Times New Roman" w:cs="Times New Roman"/>
          <w:sz w:val="26"/>
          <w:szCs w:val="26"/>
          <w:lang w:val="pt-BR"/>
        </w:rPr>
        <w:t xml:space="preserve">                                                                  APROBAT</w:t>
      </w:r>
    </w:p>
    <w:p w:rsidR="00CF4781" w:rsidRPr="001E4479" w:rsidRDefault="00CF4781">
      <w:pPr>
        <w:jc w:val="center"/>
        <w:rPr>
          <w:rFonts w:ascii="Times New Roman" w:hAnsi="Times New Roman" w:cs="Times New Roman"/>
          <w:sz w:val="26"/>
          <w:szCs w:val="26"/>
          <w:lang w:val="pt-BR"/>
        </w:rPr>
      </w:pPr>
      <w:r w:rsidRPr="001E4479">
        <w:rPr>
          <w:rFonts w:ascii="Times New Roman" w:hAnsi="Times New Roman" w:cs="Times New Roman"/>
          <w:sz w:val="26"/>
          <w:szCs w:val="26"/>
          <w:lang w:val="pt-BR"/>
        </w:rPr>
        <w:t xml:space="preserve">                                                       Director CTE ............./Uzina de reparatii</w:t>
      </w:r>
    </w:p>
    <w:p w:rsidR="00CF4781" w:rsidRPr="001E4479" w:rsidRDefault="00CF4781">
      <w:pPr>
        <w:jc w:val="center"/>
        <w:rPr>
          <w:rFonts w:ascii="Times New Roman" w:hAnsi="Times New Roman" w:cs="Times New Roman"/>
          <w:sz w:val="26"/>
          <w:szCs w:val="26"/>
          <w:lang w:val="pt-BR"/>
        </w:rPr>
      </w:pPr>
      <w:r w:rsidRPr="001E4479">
        <w:rPr>
          <w:rFonts w:ascii="Times New Roman" w:hAnsi="Times New Roman" w:cs="Times New Roman"/>
          <w:sz w:val="26"/>
          <w:szCs w:val="26"/>
          <w:lang w:val="pt-BR"/>
        </w:rPr>
        <w:t xml:space="preserve">  </w:t>
      </w:r>
    </w:p>
    <w:p w:rsidR="00CF4781" w:rsidRPr="001E4479" w:rsidRDefault="00CF4781">
      <w:pPr>
        <w:jc w:val="center"/>
        <w:rPr>
          <w:rFonts w:ascii="Times New Roman" w:hAnsi="Times New Roman" w:cs="Times New Roman"/>
          <w:sz w:val="26"/>
          <w:szCs w:val="26"/>
          <w:lang w:val="pt-BR"/>
        </w:rPr>
      </w:pPr>
      <w:r w:rsidRPr="001E4479">
        <w:rPr>
          <w:rFonts w:ascii="Times New Roman" w:hAnsi="Times New Roman" w:cs="Times New Roman"/>
          <w:sz w:val="26"/>
          <w:szCs w:val="26"/>
          <w:lang w:val="pt-BR"/>
        </w:rPr>
        <w:t>LISTA</w:t>
      </w:r>
    </w:p>
    <w:p w:rsidR="00CF4781" w:rsidRPr="001E4479" w:rsidRDefault="00CF4781">
      <w:pPr>
        <w:jc w:val="center"/>
        <w:rPr>
          <w:rFonts w:ascii="Times New Roman" w:hAnsi="Times New Roman" w:cs="Times New Roman"/>
          <w:sz w:val="26"/>
          <w:szCs w:val="26"/>
          <w:lang w:val="pt-BR"/>
        </w:rPr>
      </w:pPr>
    </w:p>
    <w:p w:rsidR="00CF4781" w:rsidRPr="001E4479" w:rsidRDefault="00CF4781">
      <w:pPr>
        <w:jc w:val="both"/>
        <w:rPr>
          <w:rFonts w:ascii="Times New Roman" w:hAnsi="Times New Roman" w:cs="Times New Roman"/>
          <w:sz w:val="26"/>
          <w:szCs w:val="26"/>
          <w:lang w:val="pt-BR"/>
        </w:rPr>
      </w:pPr>
      <w:r w:rsidRPr="001E4479">
        <w:rPr>
          <w:rFonts w:ascii="Times New Roman" w:hAnsi="Times New Roman" w:cs="Times New Roman"/>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CF4781" w:rsidRPr="001E4479" w:rsidRDefault="00CF4781">
      <w:pPr>
        <w:jc w:val="both"/>
        <w:rPr>
          <w:rFonts w:ascii="Times New Roman" w:hAnsi="Times New Roman" w:cs="Times New Roman"/>
          <w:sz w:val="26"/>
          <w:szCs w:val="26"/>
          <w:lang w:val="pt-BR"/>
        </w:rPr>
      </w:pPr>
      <w:r w:rsidRPr="001E4479">
        <w:rPr>
          <w:rFonts w:ascii="Times New Roman" w:hAnsi="Times New Roman" w:cs="Times New Roman"/>
          <w:sz w:val="26"/>
          <w:szCs w:val="26"/>
          <w:lang w:val="pt-BR"/>
        </w:rPr>
        <w:t xml:space="preserve"> </w:t>
      </w:r>
    </w:p>
    <w:tbl>
      <w:tblPr>
        <w:tblW w:w="0" w:type="auto"/>
        <w:tblInd w:w="109" w:type="dxa"/>
        <w:tblLayout w:type="fixed"/>
        <w:tblLook w:val="0000"/>
      </w:tblPr>
      <w:tblGrid>
        <w:gridCol w:w="599"/>
        <w:gridCol w:w="3239"/>
        <w:gridCol w:w="2294"/>
        <w:gridCol w:w="1666"/>
        <w:gridCol w:w="2042"/>
      </w:tblGrid>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Nr. crt.</w:t>
            </w: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Numele şi prenumele</w:t>
            </w: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Act identitate/ CNP</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Functia</w:t>
            </w:r>
          </w:p>
        </w:tc>
        <w:tc>
          <w:tcPr>
            <w:tcW w:w="20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it-IT"/>
              </w:rPr>
            </w:pPr>
            <w:r w:rsidRPr="001E4479">
              <w:rPr>
                <w:rFonts w:ascii="Times New Roman" w:hAnsi="Times New Roman" w:cs="Times New Roman"/>
                <w:sz w:val="26"/>
                <w:szCs w:val="26"/>
                <w:lang w:val="it-IT"/>
              </w:rPr>
              <w:t>Perioada desfasurarii activitatii in incinta ELCEN</w:t>
            </w:r>
          </w:p>
        </w:tc>
      </w:tr>
      <w:tr w:rsidR="00CF4781" w:rsidRPr="001E4479">
        <w:trPr>
          <w:trHeight w:val="458"/>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r>
    </w:tbl>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tbl>
      <w:tblPr>
        <w:tblW w:w="0" w:type="auto"/>
        <w:tblInd w:w="109" w:type="dxa"/>
        <w:tblLayout w:type="fixed"/>
        <w:tblLook w:val="0000"/>
      </w:tblPr>
      <w:tblGrid>
        <w:gridCol w:w="599"/>
        <w:gridCol w:w="2999"/>
        <w:gridCol w:w="2999"/>
        <w:gridCol w:w="3242"/>
      </w:tblGrid>
      <w:tr w:rsidR="00CF4781" w:rsidRPr="001E4479">
        <w:trPr>
          <w:trHeight w:val="766"/>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Nr. crt.</w:t>
            </w: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Autovehicul</w:t>
            </w: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Nr. inmatriculare</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Numele conducatorului auto</w:t>
            </w:r>
          </w:p>
        </w:tc>
      </w:tr>
      <w:tr w:rsidR="00CF4781" w:rsidRPr="001E4479">
        <w:trPr>
          <w:trHeight w:val="504"/>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r>
    </w:tbl>
    <w:p w:rsidR="00CF4781" w:rsidRPr="001E4479" w:rsidRDefault="00CF4781">
      <w:pPr>
        <w:rPr>
          <w:rFonts w:ascii="Times New Roman" w:hAnsi="Times New Roman" w:cs="Times New Roman"/>
          <w:sz w:val="26"/>
          <w:szCs w:val="26"/>
          <w:lang w:val="fr-FR"/>
        </w:rPr>
      </w:pPr>
    </w:p>
    <w:p w:rsidR="00CF4781" w:rsidRPr="001E4479" w:rsidRDefault="00CF4781">
      <w:pPr>
        <w:jc w:val="both"/>
        <w:rPr>
          <w:rFonts w:ascii="Times New Roman" w:hAnsi="Times New Roman" w:cs="Times New Roman"/>
          <w:sz w:val="26"/>
          <w:szCs w:val="26"/>
          <w:lang w:val="fr-FR"/>
        </w:rPr>
      </w:pPr>
    </w:p>
    <w:tbl>
      <w:tblPr>
        <w:tblW w:w="0" w:type="auto"/>
        <w:tblInd w:w="109" w:type="dxa"/>
        <w:tblLayout w:type="fixed"/>
        <w:tblLook w:val="0000"/>
      </w:tblPr>
      <w:tblGrid>
        <w:gridCol w:w="599"/>
        <w:gridCol w:w="6840"/>
        <w:gridCol w:w="2401"/>
      </w:tblGrid>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Nr. crt.</w:t>
            </w:r>
          </w:p>
        </w:tc>
        <w:tc>
          <w:tcPr>
            <w:tcW w:w="684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Denumire echipamente/ materiale/ substante</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Nr. buc</w:t>
            </w:r>
            <w:proofErr w:type="gramStart"/>
            <w:r w:rsidRPr="001E4479">
              <w:rPr>
                <w:rFonts w:ascii="Times New Roman" w:hAnsi="Times New Roman" w:cs="Times New Roman"/>
                <w:sz w:val="26"/>
                <w:szCs w:val="26"/>
                <w:lang w:val="fr-FR"/>
              </w:rPr>
              <w:t>./</w:t>
            </w:r>
            <w:proofErr w:type="gramEnd"/>
            <w:r w:rsidRPr="001E4479">
              <w:rPr>
                <w:rFonts w:ascii="Times New Roman" w:hAnsi="Times New Roman" w:cs="Times New Roman"/>
                <w:sz w:val="26"/>
                <w:szCs w:val="26"/>
                <w:lang w:val="fr-FR"/>
              </w:rPr>
              <w:t>cantitate</w:t>
            </w:r>
          </w:p>
        </w:tc>
      </w:tr>
      <w:tr w:rsidR="00CF4781" w:rsidRPr="001E4479">
        <w:trPr>
          <w:trHeight w:val="474"/>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684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r>
    </w:tbl>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Contractant                                                       </w:t>
      </w:r>
    </w:p>
    <w:p w:rsidR="00CF4781" w:rsidRPr="001E4479" w:rsidRDefault="00CF4781">
      <w:pPr>
        <w:ind w:left="4320"/>
        <w:jc w:val="right"/>
        <w:rPr>
          <w:rFonts w:ascii="Times New Roman" w:hAnsi="Times New Roman" w:cs="Times New Roman"/>
          <w:sz w:val="26"/>
          <w:szCs w:val="26"/>
        </w:rPr>
      </w:pPr>
      <w:r w:rsidRPr="001E4479">
        <w:rPr>
          <w:rFonts w:ascii="Times New Roman" w:hAnsi="Times New Roman" w:cs="Times New Roman"/>
          <w:sz w:val="26"/>
          <w:szCs w:val="26"/>
        </w:rPr>
        <w:t xml:space="preserve">                                                                                                 …………………..………..………………</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w:t>
      </w: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Nota: telefoane de contact în cazul producerii unui eveniment :</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lang w:val="fr-FR"/>
        </w:rPr>
        <w:t xml:space="preserve">          </w:t>
      </w:r>
      <w:r w:rsidRPr="001E4479">
        <w:rPr>
          <w:rFonts w:ascii="Times New Roman" w:hAnsi="Times New Roman" w:cs="Times New Roman"/>
          <w:sz w:val="26"/>
          <w:szCs w:val="26"/>
        </w:rPr>
        <w:t>Contractant …………………………………………</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Subcontractant ……………………………………..   </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Coordonator lucrare………….. ……………………</w:t>
      </w: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p>
    <w:p w:rsidR="00CF4781" w:rsidRDefault="00CF4781">
      <w:pPr>
        <w:rPr>
          <w:rFonts w:ascii="Times New Roman" w:hAnsi="Times New Roman" w:cs="Times New Roman"/>
          <w:sz w:val="26"/>
          <w:szCs w:val="26"/>
          <w:lang w:val="es-ES"/>
        </w:rPr>
      </w:pPr>
    </w:p>
    <w:p w:rsidR="001E4479" w:rsidRPr="001E4479" w:rsidRDefault="001E4479">
      <w:pPr>
        <w:rPr>
          <w:rFonts w:ascii="Times New Roman" w:hAnsi="Times New Roman" w:cs="Times New Roman"/>
          <w:sz w:val="26"/>
          <w:szCs w:val="26"/>
          <w:lang w:val="es-ES"/>
        </w:rPr>
      </w:pPr>
    </w:p>
    <w:p w:rsidR="00CF4781" w:rsidRDefault="00CF4781">
      <w:pPr>
        <w:jc w:val="right"/>
        <w:rPr>
          <w:rFonts w:ascii="Times New Roman" w:hAnsi="Times New Roman" w:cs="Times New Roman"/>
          <w:sz w:val="26"/>
          <w:szCs w:val="26"/>
        </w:rPr>
      </w:pPr>
    </w:p>
    <w:p w:rsidR="001E4479" w:rsidRPr="001E4479" w:rsidRDefault="001E4479">
      <w:pPr>
        <w:jc w:val="right"/>
        <w:rPr>
          <w:rFonts w:ascii="Times New Roman" w:hAnsi="Times New Roman" w:cs="Times New Roman"/>
          <w:sz w:val="26"/>
          <w:szCs w:val="26"/>
        </w:rPr>
      </w:pPr>
    </w:p>
    <w:p w:rsidR="00CF4781" w:rsidRPr="001E4479" w:rsidRDefault="00CF4781">
      <w:pPr>
        <w:jc w:val="right"/>
        <w:rPr>
          <w:rFonts w:ascii="Times New Roman" w:hAnsi="Times New Roman" w:cs="Times New Roman"/>
          <w:sz w:val="26"/>
          <w:szCs w:val="26"/>
        </w:rPr>
      </w:pPr>
    </w:p>
    <w:p w:rsidR="00CF4781" w:rsidRPr="001E4479" w:rsidRDefault="00CF4781">
      <w:pPr>
        <w:jc w:val="right"/>
        <w:rPr>
          <w:rFonts w:ascii="Times New Roman" w:hAnsi="Times New Roman" w:cs="Times New Roman"/>
          <w:sz w:val="26"/>
          <w:szCs w:val="26"/>
        </w:rPr>
      </w:pPr>
    </w:p>
    <w:p w:rsidR="00CF4781" w:rsidRPr="001E4479" w:rsidRDefault="00CF4781">
      <w:pPr>
        <w:jc w:val="right"/>
        <w:rPr>
          <w:rFonts w:ascii="Times New Roman" w:hAnsi="Times New Roman" w:cs="Times New Roman"/>
          <w:sz w:val="26"/>
          <w:szCs w:val="26"/>
        </w:rPr>
      </w:pPr>
      <w:r w:rsidRPr="001E4479">
        <w:rPr>
          <w:rFonts w:ascii="Times New Roman" w:hAnsi="Times New Roman" w:cs="Times New Roman"/>
          <w:sz w:val="26"/>
          <w:szCs w:val="26"/>
        </w:rPr>
        <w:lastRenderedPageBreak/>
        <w:t>ANEXA 2</w:t>
      </w: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p>
    <w:p w:rsidR="00CF4781" w:rsidRPr="001E4479" w:rsidRDefault="00CF4781">
      <w:pPr>
        <w:jc w:val="center"/>
        <w:rPr>
          <w:rFonts w:ascii="Times New Roman" w:hAnsi="Times New Roman" w:cs="Times New Roman"/>
          <w:b/>
          <w:bCs/>
          <w:i/>
          <w:sz w:val="26"/>
          <w:szCs w:val="26"/>
          <w:lang w:val="ro-RO"/>
        </w:rPr>
      </w:pPr>
      <w:proofErr w:type="gramStart"/>
      <w:r w:rsidRPr="001E4479">
        <w:rPr>
          <w:rFonts w:ascii="Times New Roman" w:hAnsi="Times New Roman" w:cs="Times New Roman"/>
          <w:b/>
          <w:i/>
          <w:sz w:val="26"/>
          <w:szCs w:val="26"/>
        </w:rPr>
        <w:t>FIŞ</w:t>
      </w:r>
      <w:r w:rsidRPr="001E4479">
        <w:rPr>
          <w:rFonts w:ascii="Times New Roman" w:hAnsi="Times New Roman" w:cs="Times New Roman"/>
          <w:b/>
          <w:bCs/>
          <w:i/>
          <w:sz w:val="26"/>
          <w:szCs w:val="26"/>
          <w:lang w:val="ro-RO"/>
        </w:rPr>
        <w:t>Ă</w:t>
      </w:r>
      <w:r w:rsidRPr="001E4479">
        <w:rPr>
          <w:rFonts w:ascii="Times New Roman" w:hAnsi="Times New Roman" w:cs="Times New Roman"/>
          <w:b/>
          <w:i/>
          <w:sz w:val="26"/>
          <w:szCs w:val="26"/>
        </w:rPr>
        <w:t xml:space="preserve">  DE</w:t>
      </w:r>
      <w:proofErr w:type="gramEnd"/>
      <w:r w:rsidRPr="001E4479">
        <w:rPr>
          <w:rFonts w:ascii="Times New Roman" w:hAnsi="Times New Roman" w:cs="Times New Roman"/>
          <w:b/>
          <w:i/>
          <w:sz w:val="26"/>
          <w:szCs w:val="26"/>
        </w:rPr>
        <w:t xml:space="preserve">  INSTRUIRE  COLECTIV</w:t>
      </w:r>
      <w:r w:rsidRPr="001E4479">
        <w:rPr>
          <w:rFonts w:ascii="Times New Roman" w:hAnsi="Times New Roman" w:cs="Times New Roman"/>
          <w:b/>
          <w:bCs/>
          <w:i/>
          <w:sz w:val="26"/>
          <w:szCs w:val="26"/>
          <w:lang w:val="ro-RO"/>
        </w:rPr>
        <w:t>Ă</w:t>
      </w:r>
    </w:p>
    <w:p w:rsidR="00CF4781" w:rsidRPr="001E4479" w:rsidRDefault="00CF4781">
      <w:pPr>
        <w:jc w:val="center"/>
        <w:rPr>
          <w:rFonts w:ascii="Times New Roman" w:hAnsi="Times New Roman" w:cs="Times New Roman"/>
          <w:sz w:val="26"/>
          <w:szCs w:val="26"/>
        </w:rPr>
      </w:pPr>
      <w:proofErr w:type="gramStart"/>
      <w:r w:rsidRPr="001E4479">
        <w:rPr>
          <w:rFonts w:ascii="Times New Roman" w:hAnsi="Times New Roman" w:cs="Times New Roman"/>
          <w:sz w:val="26"/>
          <w:szCs w:val="26"/>
        </w:rPr>
        <w:t>privind</w:t>
      </w:r>
      <w:proofErr w:type="gramEnd"/>
      <w:r w:rsidRPr="001E4479">
        <w:rPr>
          <w:rFonts w:ascii="Times New Roman" w:hAnsi="Times New Roman" w:cs="Times New Roman"/>
          <w:sz w:val="26"/>
          <w:szCs w:val="26"/>
        </w:rPr>
        <w:t xml:space="preserve"> securitatea şi sanǎtatea în munca - situaţii de urgenţǎ - protecţia mediului</w:t>
      </w:r>
    </w:p>
    <w:p w:rsidR="00CF4781" w:rsidRPr="001E4479" w:rsidRDefault="00CF4781">
      <w:pPr>
        <w:jc w:val="center"/>
        <w:rPr>
          <w:rFonts w:ascii="Times New Roman" w:hAnsi="Times New Roman" w:cs="Times New Roman"/>
          <w:sz w:val="26"/>
          <w:szCs w:val="26"/>
        </w:rPr>
      </w:pPr>
      <w:proofErr w:type="gramStart"/>
      <w:r w:rsidRPr="001E4479">
        <w:rPr>
          <w:rFonts w:ascii="Times New Roman" w:hAnsi="Times New Roman" w:cs="Times New Roman"/>
          <w:sz w:val="26"/>
          <w:szCs w:val="26"/>
        </w:rPr>
        <w:t>întocmita</w:t>
      </w:r>
      <w:proofErr w:type="gramEnd"/>
      <w:r w:rsidRPr="001E4479">
        <w:rPr>
          <w:rFonts w:ascii="Times New Roman" w:hAnsi="Times New Roman" w:cs="Times New Roman"/>
          <w:sz w:val="26"/>
          <w:szCs w:val="26"/>
        </w:rPr>
        <w:t xml:space="preserve"> azi ………………………</w:t>
      </w:r>
    </w:p>
    <w:p w:rsidR="00CF4781" w:rsidRPr="001E4479" w:rsidRDefault="00CF4781">
      <w:pPr>
        <w:jc w:val="cente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în baza convenţiei nr........../.............................. </w:t>
      </w:r>
    </w:p>
    <w:p w:rsidR="00CF4781" w:rsidRPr="001E4479" w:rsidRDefault="00CF4781">
      <w:pPr>
        <w:jc w:val="center"/>
        <w:rPr>
          <w:rFonts w:ascii="Times New Roman" w:hAnsi="Times New Roman" w:cs="Times New Roman"/>
          <w:sz w:val="26"/>
          <w:szCs w:val="26"/>
          <w:lang w:val="it-IT"/>
        </w:rPr>
      </w:pP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b/>
      </w: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b/>
        <w:t>Subsemnatul ....................................... av</w:t>
      </w:r>
      <w:r w:rsidRPr="001E4479">
        <w:rPr>
          <w:rFonts w:ascii="Times New Roman" w:hAnsi="Times New Roman" w:cs="Times New Roman"/>
          <w:sz w:val="26"/>
          <w:szCs w:val="26"/>
          <w:lang w:val="ro-RO"/>
        </w:rPr>
        <w:t>â</w:t>
      </w:r>
      <w:r w:rsidRPr="001E4479">
        <w:rPr>
          <w:rFonts w:ascii="Times New Roman" w:hAnsi="Times New Roman" w:cs="Times New Roman"/>
          <w:sz w:val="26"/>
          <w:szCs w:val="26"/>
          <w:lang w:val="it-IT"/>
        </w:rPr>
        <w:t>nd funcţia de ..................................., am procedat la instruirea unui numǎr de ..... persoane, de la SC ................................... , conform tabelului nominal de mai jos, în domeniul SSM-SU-PM,  pentru prezenţa acestora  în incinta ELCEN/ CTE/ UR ......................, în perioada......................, conform contract nr....................</w:t>
      </w:r>
    </w:p>
    <w:p w:rsidR="00CF4781" w:rsidRPr="001E4479" w:rsidRDefault="00CF4781">
      <w:pPr>
        <w:ind w:firstLine="720"/>
        <w:jc w:val="both"/>
        <w:rPr>
          <w:rFonts w:ascii="Times New Roman" w:hAnsi="Times New Roman" w:cs="Times New Roman"/>
          <w:sz w:val="26"/>
          <w:szCs w:val="26"/>
          <w:lang w:val="it-IT"/>
        </w:rPr>
      </w:pPr>
      <w:r w:rsidRPr="001E4479">
        <w:rPr>
          <w:rFonts w:ascii="Times New Roman" w:hAnsi="Times New Roman" w:cs="Times New Roman"/>
          <w:sz w:val="26"/>
          <w:szCs w:val="26"/>
          <w:lang w:val="ro-RO"/>
        </w:rPr>
        <w:t>Î</w:t>
      </w:r>
      <w:r w:rsidRPr="001E4479">
        <w:rPr>
          <w:rFonts w:ascii="Times New Roman" w:hAnsi="Times New Roman" w:cs="Times New Roman"/>
          <w:sz w:val="26"/>
          <w:szCs w:val="26"/>
          <w:lang w:val="it-IT"/>
        </w:rPr>
        <w:t>n cadrul instruirii SSM-SU-PM s-au prelucrat urmatoarele materiale:</w:t>
      </w: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w:t>
      </w:r>
    </w:p>
    <w:p w:rsidR="00CF4781" w:rsidRPr="001E4479" w:rsidRDefault="00CF4781">
      <w:pPr>
        <w:jc w:val="both"/>
        <w:rPr>
          <w:rFonts w:ascii="Times New Roman" w:hAnsi="Times New Roman" w:cs="Times New Roman"/>
          <w:sz w:val="26"/>
          <w:szCs w:val="26"/>
          <w:lang w:val="it-IT"/>
        </w:rPr>
      </w:pPr>
    </w:p>
    <w:p w:rsidR="00CF4781" w:rsidRPr="001E4479" w:rsidRDefault="00CF4781">
      <w:pPr>
        <w:jc w:val="both"/>
        <w:rPr>
          <w:rFonts w:ascii="Times New Roman" w:hAnsi="Times New Roman" w:cs="Times New Roman"/>
          <w:sz w:val="26"/>
          <w:szCs w:val="26"/>
          <w:lang w:val="it-IT"/>
        </w:rPr>
      </w:pPr>
      <w:r w:rsidRPr="001E4479">
        <w:rPr>
          <w:rFonts w:ascii="Times New Roman" w:hAnsi="Times New Roman" w:cs="Times New Roman"/>
          <w:sz w:val="26"/>
          <w:szCs w:val="26"/>
          <w:lang w:val="it-IT"/>
        </w:rPr>
        <w:tab/>
        <w:t>Prezenta fisǎ de instructaj a fost intocmita in 2 exemplare; un exemplar se pǎstreaza la RSSM.............., iar un exemplar se va inmana reprezentantului contractantului.</w:t>
      </w: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Semnǎtura, funcţia, </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celui care a efectuat instruirea</w:t>
      </w:r>
    </w:p>
    <w:p w:rsidR="00CF4781" w:rsidRPr="001E4479" w:rsidRDefault="00CF4781">
      <w:pPr>
        <w:ind w:left="5040"/>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w:t>
      </w: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Resp. SSM .............................</w:t>
      </w: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Resp. SU ..................................</w:t>
      </w: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Resp. PM ..............................</w:t>
      </w:r>
    </w:p>
    <w:p w:rsidR="00CF4781" w:rsidRPr="001E4479" w:rsidRDefault="00CF4781">
      <w:pPr>
        <w:jc w:val="center"/>
        <w:rPr>
          <w:rFonts w:ascii="Times New Roman" w:hAnsi="Times New Roman" w:cs="Times New Roman"/>
          <w:sz w:val="26"/>
          <w:szCs w:val="26"/>
          <w:lang w:val="es-ES"/>
        </w:rPr>
      </w:pPr>
    </w:p>
    <w:p w:rsidR="00CF4781" w:rsidRPr="001E4479" w:rsidRDefault="00CF4781">
      <w:pPr>
        <w:jc w:val="right"/>
        <w:rPr>
          <w:rFonts w:ascii="Times New Roman" w:hAnsi="Times New Roman" w:cs="Times New Roman"/>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r w:rsidRPr="001E4479">
        <w:rPr>
          <w:rFonts w:ascii="Times New Roman" w:hAnsi="Times New Roman" w:cs="Times New Roman"/>
          <w:b/>
          <w:i/>
          <w:sz w:val="26"/>
          <w:szCs w:val="26"/>
          <w:lang w:val="es-ES"/>
        </w:rPr>
        <w:t>TABEL  NOMINAL</w:t>
      </w:r>
    </w:p>
    <w:p w:rsidR="00CF4781" w:rsidRPr="001E4479" w:rsidRDefault="00CF4781">
      <w:pPr>
        <w:jc w:val="center"/>
        <w:rPr>
          <w:rFonts w:ascii="Times New Roman" w:hAnsi="Times New Roman" w:cs="Times New Roman"/>
          <w:b/>
          <w:sz w:val="26"/>
          <w:szCs w:val="26"/>
          <w:lang w:val="es-ES"/>
        </w:rPr>
      </w:pPr>
      <w:proofErr w:type="gramStart"/>
      <w:r w:rsidRPr="001E4479">
        <w:rPr>
          <w:rFonts w:ascii="Times New Roman" w:hAnsi="Times New Roman" w:cs="Times New Roman"/>
          <w:b/>
          <w:sz w:val="26"/>
          <w:szCs w:val="26"/>
          <w:lang w:val="es-ES"/>
        </w:rPr>
        <w:t>cu</w:t>
      </w:r>
      <w:proofErr w:type="gramEnd"/>
      <w:r w:rsidRPr="001E4479">
        <w:rPr>
          <w:rFonts w:ascii="Times New Roman" w:hAnsi="Times New Roman" w:cs="Times New Roman"/>
          <w:b/>
          <w:sz w:val="26"/>
          <w:szCs w:val="26"/>
          <w:lang w:val="es-ES"/>
        </w:rPr>
        <w:t xml:space="preserve"> persoanele participante la instruire</w:t>
      </w:r>
    </w:p>
    <w:p w:rsidR="00CF4781" w:rsidRPr="001E4479" w:rsidRDefault="00CF4781">
      <w:pPr>
        <w:jc w:val="cente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p>
    <w:tbl>
      <w:tblPr>
        <w:tblW w:w="0" w:type="auto"/>
        <w:tblLayout w:type="fixed"/>
        <w:tblLook w:val="0000"/>
      </w:tblPr>
      <w:tblGrid>
        <w:gridCol w:w="599"/>
        <w:gridCol w:w="4559"/>
        <w:gridCol w:w="2520"/>
        <w:gridCol w:w="1921"/>
      </w:tblGrid>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Nr. crt.</w:t>
            </w: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Numele şi Prenumele</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Act identitate /</w:t>
            </w:r>
          </w:p>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grupa sanguina</w:t>
            </w: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Semnatura</w:t>
            </w:r>
          </w:p>
        </w:tc>
      </w:tr>
      <w:tr w:rsidR="00CF4781" w:rsidRPr="001E4479">
        <w:trPr>
          <w:trHeight w:val="137"/>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bl>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Numele şi prenumele persoanei care a primit un exemplar   </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w:t>
      </w: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Semnatura …………………………………….</w:t>
      </w:r>
    </w:p>
    <w:p w:rsidR="00CF4781" w:rsidRPr="001E4479" w:rsidRDefault="00CF4781">
      <w:pPr>
        <w:pStyle w:val="Heading1"/>
        <w:rPr>
          <w:rFonts w:ascii="Times New Roman" w:hAnsi="Times New Roman" w:cs="Times New Roman"/>
          <w:sz w:val="26"/>
          <w:szCs w:val="26"/>
          <w:lang w:val="pt-BR"/>
        </w:rPr>
      </w:pPr>
    </w:p>
    <w:p w:rsidR="00CF4781" w:rsidRPr="001E4479" w:rsidRDefault="00CF4781">
      <w:pPr>
        <w:rPr>
          <w:rFonts w:ascii="Times New Roman" w:hAnsi="Times New Roman" w:cs="Times New Roman"/>
          <w:sz w:val="26"/>
          <w:szCs w:val="26"/>
          <w:lang w:val="it-IT"/>
        </w:rPr>
      </w:pPr>
    </w:p>
    <w:p w:rsidR="00CF4781" w:rsidRPr="001E4479" w:rsidRDefault="00CF4781">
      <w:pPr>
        <w:pStyle w:val="BodyText"/>
        <w:jc w:val="right"/>
        <w:rPr>
          <w:rFonts w:ascii="Times New Roman" w:hAnsi="Times New Roman" w:cs="Times New Roman"/>
          <w:sz w:val="26"/>
          <w:szCs w:val="26"/>
          <w:lang w:val="ro-RO"/>
        </w:rPr>
      </w:pPr>
    </w:p>
    <w:p w:rsidR="00CF4781" w:rsidRPr="001E4479" w:rsidRDefault="00CF4781">
      <w:pPr>
        <w:pStyle w:val="BodyText"/>
        <w:jc w:val="right"/>
        <w:rPr>
          <w:rFonts w:ascii="Times New Roman" w:hAnsi="Times New Roman" w:cs="Times New Roman"/>
          <w:sz w:val="26"/>
          <w:szCs w:val="26"/>
          <w:lang w:val="ro-RO"/>
        </w:rPr>
      </w:pPr>
    </w:p>
    <w:p w:rsidR="00CF4781" w:rsidRDefault="00CF4781">
      <w:pPr>
        <w:ind w:firstLine="720"/>
        <w:jc w:val="right"/>
        <w:rPr>
          <w:rFonts w:ascii="Times New Roman" w:hAnsi="Times New Roman" w:cs="Times New Roman"/>
          <w:b/>
          <w:sz w:val="26"/>
          <w:szCs w:val="26"/>
          <w:lang w:val="ro-RO"/>
        </w:rPr>
      </w:pPr>
    </w:p>
    <w:p w:rsidR="001E4479" w:rsidRDefault="001E4479">
      <w:pPr>
        <w:ind w:firstLine="720"/>
        <w:jc w:val="right"/>
        <w:rPr>
          <w:rFonts w:ascii="Times New Roman" w:hAnsi="Times New Roman" w:cs="Times New Roman"/>
          <w:b/>
          <w:sz w:val="26"/>
          <w:szCs w:val="26"/>
          <w:lang w:val="ro-RO"/>
        </w:rPr>
      </w:pPr>
    </w:p>
    <w:p w:rsidR="001E4479" w:rsidRDefault="001E4479">
      <w:pPr>
        <w:ind w:firstLine="720"/>
        <w:jc w:val="right"/>
        <w:rPr>
          <w:rFonts w:ascii="Times New Roman" w:hAnsi="Times New Roman" w:cs="Times New Roman"/>
          <w:b/>
          <w:sz w:val="26"/>
          <w:szCs w:val="26"/>
          <w:lang w:val="ro-RO"/>
        </w:rPr>
      </w:pPr>
    </w:p>
    <w:p w:rsidR="001E4479" w:rsidRDefault="001E4479">
      <w:pPr>
        <w:ind w:firstLine="720"/>
        <w:jc w:val="right"/>
        <w:rPr>
          <w:rFonts w:ascii="Times New Roman" w:hAnsi="Times New Roman" w:cs="Times New Roman"/>
          <w:b/>
          <w:sz w:val="26"/>
          <w:szCs w:val="26"/>
          <w:lang w:val="ro-RO"/>
        </w:rPr>
      </w:pPr>
    </w:p>
    <w:p w:rsidR="001E4479" w:rsidRPr="001E4479" w:rsidRDefault="001E4479">
      <w:pPr>
        <w:ind w:firstLine="720"/>
        <w:jc w:val="right"/>
        <w:rPr>
          <w:rFonts w:ascii="Times New Roman" w:hAnsi="Times New Roman" w:cs="Times New Roman"/>
          <w:b/>
          <w:sz w:val="26"/>
          <w:szCs w:val="26"/>
          <w:lang w:val="ro-RO"/>
        </w:rPr>
      </w:pPr>
    </w:p>
    <w:p w:rsidR="00CF4781" w:rsidRPr="001E4479" w:rsidRDefault="00CF4781">
      <w:pPr>
        <w:ind w:firstLine="4536"/>
        <w:jc w:val="right"/>
        <w:rPr>
          <w:rFonts w:ascii="Times New Roman" w:hAnsi="Times New Roman" w:cs="Times New Roman"/>
          <w:b/>
          <w:sz w:val="26"/>
          <w:szCs w:val="26"/>
          <w:lang w:val="it-IT"/>
        </w:rPr>
      </w:pPr>
    </w:p>
    <w:p w:rsidR="00CF4781" w:rsidRPr="001E4479" w:rsidRDefault="00CF4781">
      <w:pPr>
        <w:ind w:firstLine="4536"/>
        <w:jc w:val="right"/>
        <w:rPr>
          <w:rFonts w:ascii="Times New Roman" w:hAnsi="Times New Roman" w:cs="Times New Roman"/>
          <w:b/>
          <w:lang w:val="it-IT"/>
        </w:rPr>
      </w:pPr>
    </w:p>
    <w:p w:rsidR="00CF4781" w:rsidRPr="001E4479" w:rsidRDefault="00CF4781">
      <w:pPr>
        <w:pStyle w:val="BodyText"/>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lastRenderedPageBreak/>
        <w:t>ANEXA 1</w:t>
      </w:r>
    </w:p>
    <w:p w:rsidR="00CF4781" w:rsidRPr="001E4479" w:rsidRDefault="00CF4781">
      <w:pPr>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t>la conventia privind delimitarea răspunderilor pe linie de</w:t>
      </w:r>
    </w:p>
    <w:p w:rsidR="00CF4781" w:rsidRPr="001E4479" w:rsidRDefault="00CF4781">
      <w:pPr>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t>securitate şi sănătate în muncă, situaţii de urgenţă şi protecţia mediului</w:t>
      </w:r>
    </w:p>
    <w:p w:rsidR="00CF4781" w:rsidRPr="001E4479" w:rsidRDefault="00CF4781">
      <w:pPr>
        <w:rPr>
          <w:rFonts w:ascii="Times New Roman" w:hAnsi="Times New Roman" w:cs="Times New Roman"/>
          <w:sz w:val="26"/>
          <w:szCs w:val="26"/>
          <w:lang w:val="ro-RO"/>
        </w:rPr>
      </w:pPr>
    </w:p>
    <w:p w:rsidR="00CF4781" w:rsidRPr="001E4479" w:rsidRDefault="00CF4781">
      <w:pPr>
        <w:pStyle w:val="BodyText"/>
        <w:jc w:val="right"/>
        <w:rPr>
          <w:rFonts w:ascii="Times New Roman" w:hAnsi="Times New Roman" w:cs="Times New Roman"/>
          <w:sz w:val="26"/>
          <w:szCs w:val="26"/>
          <w:lang w:val="ro-RO"/>
        </w:rPr>
      </w:pPr>
    </w:p>
    <w:p w:rsidR="00CF4781" w:rsidRPr="001E4479" w:rsidRDefault="00CF4781">
      <w:pPr>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APROBAT</w:t>
      </w:r>
    </w:p>
    <w:p w:rsidR="00CF4781" w:rsidRPr="001E4479" w:rsidRDefault="00CF4781">
      <w:pPr>
        <w:jc w:val="center"/>
        <w:rPr>
          <w:rFonts w:ascii="Times New Roman" w:hAnsi="Times New Roman" w:cs="Times New Roman"/>
          <w:sz w:val="26"/>
          <w:szCs w:val="26"/>
          <w:lang w:val="ro-RO"/>
        </w:rPr>
      </w:pPr>
    </w:p>
    <w:p w:rsidR="00CF4781" w:rsidRPr="001E4479" w:rsidRDefault="00CF4781">
      <w:pPr>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Director CTE ............./Uzina de reparatii</w:t>
      </w:r>
    </w:p>
    <w:p w:rsidR="00CF4781" w:rsidRPr="001E4479" w:rsidRDefault="00CF4781">
      <w:pPr>
        <w:jc w:val="center"/>
        <w:rPr>
          <w:rFonts w:ascii="Times New Roman" w:hAnsi="Times New Roman" w:cs="Times New Roman"/>
          <w:sz w:val="26"/>
          <w:szCs w:val="26"/>
          <w:lang w:val="ro-RO"/>
        </w:rPr>
      </w:pPr>
    </w:p>
    <w:p w:rsidR="00CF4781" w:rsidRPr="001E4479" w:rsidRDefault="00CF4781">
      <w:pPr>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w:t>
      </w:r>
    </w:p>
    <w:p w:rsidR="00CF4781" w:rsidRPr="001E4479" w:rsidRDefault="00CF4781">
      <w:pPr>
        <w:rPr>
          <w:rFonts w:ascii="Times New Roman" w:hAnsi="Times New Roman" w:cs="Times New Roman"/>
          <w:sz w:val="26"/>
          <w:szCs w:val="26"/>
          <w:lang w:val="ro-RO"/>
        </w:rPr>
      </w:pPr>
    </w:p>
    <w:p w:rsidR="00CF4781" w:rsidRPr="001E4479" w:rsidRDefault="00CF4781">
      <w:pPr>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t>LISTA</w:t>
      </w:r>
    </w:p>
    <w:p w:rsidR="00CF4781" w:rsidRPr="001E4479" w:rsidRDefault="00CF4781">
      <w:pPr>
        <w:jc w:val="center"/>
        <w:rPr>
          <w:rFonts w:ascii="Times New Roman" w:hAnsi="Times New Roman" w:cs="Times New Roman"/>
          <w:sz w:val="26"/>
          <w:szCs w:val="26"/>
          <w:lang w:val="ro-RO"/>
        </w:rPr>
      </w:pPr>
    </w:p>
    <w:p w:rsidR="00CF4781" w:rsidRPr="001E4479" w:rsidRDefault="00CF4781">
      <w:pPr>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personalului SC ..................................................., a echipamentelor/materialelor din dotarea acestuia si a mijloacelor auto cu acces in incinta........................................., în perioada derulǎrii contractului  nr. ..............................., pentru efectuare lucrari/servicii .........................................</w:t>
      </w:r>
    </w:p>
    <w:p w:rsidR="00CF4781" w:rsidRPr="001E4479" w:rsidRDefault="00CF4781">
      <w:pPr>
        <w:jc w:val="both"/>
        <w:rPr>
          <w:rFonts w:ascii="Times New Roman" w:hAnsi="Times New Roman" w:cs="Times New Roman"/>
          <w:sz w:val="26"/>
          <w:szCs w:val="26"/>
          <w:lang w:val="ro-RO"/>
        </w:rPr>
      </w:pPr>
      <w:r w:rsidRPr="001E4479">
        <w:rPr>
          <w:rFonts w:ascii="Times New Roman" w:hAnsi="Times New Roman" w:cs="Times New Roman"/>
          <w:sz w:val="26"/>
          <w:szCs w:val="26"/>
          <w:lang w:val="ro-RO"/>
        </w:rPr>
        <w:t xml:space="preserve"> </w:t>
      </w:r>
    </w:p>
    <w:tbl>
      <w:tblPr>
        <w:tblW w:w="0" w:type="auto"/>
        <w:tblInd w:w="109" w:type="dxa"/>
        <w:tblLayout w:type="fixed"/>
        <w:tblLook w:val="0000"/>
      </w:tblPr>
      <w:tblGrid>
        <w:gridCol w:w="599"/>
        <w:gridCol w:w="3239"/>
        <w:gridCol w:w="2294"/>
        <w:gridCol w:w="1666"/>
        <w:gridCol w:w="2042"/>
      </w:tblGrid>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Nr. crt.</w:t>
            </w: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Numele şi prenumele</w:t>
            </w: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Act identitate/ CNP</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Functia</w:t>
            </w:r>
          </w:p>
        </w:tc>
        <w:tc>
          <w:tcPr>
            <w:tcW w:w="20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it-IT"/>
              </w:rPr>
            </w:pPr>
            <w:r w:rsidRPr="001E4479">
              <w:rPr>
                <w:rFonts w:ascii="Times New Roman" w:hAnsi="Times New Roman" w:cs="Times New Roman"/>
                <w:sz w:val="26"/>
                <w:szCs w:val="26"/>
                <w:lang w:val="it-IT"/>
              </w:rPr>
              <w:t>Perioada desfasurarii activitatii in incinta CTE</w:t>
            </w:r>
          </w:p>
        </w:tc>
      </w:tr>
      <w:tr w:rsidR="00CF4781" w:rsidRPr="001E4479">
        <w:trPr>
          <w:trHeight w:val="458"/>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it-IT"/>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it-IT"/>
              </w:rPr>
            </w:pP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it-IT"/>
              </w:rPr>
            </w:pP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it-IT"/>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it-IT"/>
              </w:rPr>
            </w:pPr>
          </w:p>
        </w:tc>
      </w:tr>
    </w:tbl>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p>
    <w:tbl>
      <w:tblPr>
        <w:tblW w:w="0" w:type="auto"/>
        <w:tblInd w:w="109" w:type="dxa"/>
        <w:tblLayout w:type="fixed"/>
        <w:tblLook w:val="0000"/>
      </w:tblPr>
      <w:tblGrid>
        <w:gridCol w:w="599"/>
        <w:gridCol w:w="2999"/>
        <w:gridCol w:w="2999"/>
        <w:gridCol w:w="3242"/>
      </w:tblGrid>
      <w:tr w:rsidR="00CF4781" w:rsidRPr="001E4479">
        <w:trPr>
          <w:trHeight w:val="766"/>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Nr. crt.</w:t>
            </w: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Autovehicul</w:t>
            </w: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Nr. inmatriculare</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Numele conducatorului auto</w:t>
            </w:r>
          </w:p>
        </w:tc>
      </w:tr>
      <w:tr w:rsidR="00CF4781" w:rsidRPr="001E4479">
        <w:trPr>
          <w:trHeight w:val="504"/>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r>
    </w:tbl>
    <w:p w:rsidR="00CF4781" w:rsidRPr="001E4479" w:rsidRDefault="00CF4781">
      <w:pPr>
        <w:rPr>
          <w:rFonts w:ascii="Times New Roman" w:hAnsi="Times New Roman" w:cs="Times New Roman"/>
          <w:sz w:val="26"/>
          <w:szCs w:val="26"/>
          <w:lang w:val="fr-FR"/>
        </w:rPr>
      </w:pPr>
    </w:p>
    <w:p w:rsidR="00CF4781" w:rsidRPr="001E4479" w:rsidRDefault="00CF4781">
      <w:pPr>
        <w:jc w:val="both"/>
        <w:rPr>
          <w:rFonts w:ascii="Times New Roman" w:hAnsi="Times New Roman" w:cs="Times New Roman"/>
          <w:sz w:val="26"/>
          <w:szCs w:val="26"/>
          <w:lang w:val="fr-FR"/>
        </w:rPr>
      </w:pPr>
    </w:p>
    <w:tbl>
      <w:tblPr>
        <w:tblW w:w="0" w:type="auto"/>
        <w:tblInd w:w="109" w:type="dxa"/>
        <w:tblLayout w:type="fixed"/>
        <w:tblLook w:val="0000"/>
      </w:tblPr>
      <w:tblGrid>
        <w:gridCol w:w="599"/>
        <w:gridCol w:w="6840"/>
        <w:gridCol w:w="2401"/>
      </w:tblGrid>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Nr. crt.</w:t>
            </w:r>
          </w:p>
        </w:tc>
        <w:tc>
          <w:tcPr>
            <w:tcW w:w="684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Denumire echipamente/materiale</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lang w:val="fr-FR"/>
              </w:rPr>
            </w:pPr>
            <w:r w:rsidRPr="001E4479">
              <w:rPr>
                <w:rFonts w:ascii="Times New Roman" w:hAnsi="Times New Roman" w:cs="Times New Roman"/>
                <w:sz w:val="26"/>
                <w:szCs w:val="26"/>
                <w:lang w:val="fr-FR"/>
              </w:rPr>
              <w:t>Nr. buc</w:t>
            </w:r>
            <w:proofErr w:type="gramStart"/>
            <w:r w:rsidRPr="001E4479">
              <w:rPr>
                <w:rFonts w:ascii="Times New Roman" w:hAnsi="Times New Roman" w:cs="Times New Roman"/>
                <w:sz w:val="26"/>
                <w:szCs w:val="26"/>
                <w:lang w:val="fr-FR"/>
              </w:rPr>
              <w:t>./</w:t>
            </w:r>
            <w:proofErr w:type="gramEnd"/>
            <w:r w:rsidRPr="001E4479">
              <w:rPr>
                <w:rFonts w:ascii="Times New Roman" w:hAnsi="Times New Roman" w:cs="Times New Roman"/>
                <w:sz w:val="26"/>
                <w:szCs w:val="26"/>
                <w:lang w:val="fr-FR"/>
              </w:rPr>
              <w:t>cantitate</w:t>
            </w:r>
          </w:p>
        </w:tc>
      </w:tr>
      <w:tr w:rsidR="00CF4781" w:rsidRPr="001E4479">
        <w:trPr>
          <w:trHeight w:val="474"/>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684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lang w:val="fr-FR"/>
              </w:rPr>
            </w:pPr>
          </w:p>
        </w:tc>
      </w:tr>
    </w:tbl>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Director Executant                                                       </w:t>
      </w:r>
    </w:p>
    <w:p w:rsidR="00CF4781" w:rsidRPr="001E4479" w:rsidRDefault="00CF4781">
      <w:pPr>
        <w:ind w:left="4320"/>
        <w:jc w:val="right"/>
        <w:rPr>
          <w:rFonts w:ascii="Times New Roman" w:hAnsi="Times New Roman" w:cs="Times New Roman"/>
          <w:sz w:val="26"/>
          <w:szCs w:val="26"/>
        </w:rPr>
      </w:pPr>
      <w:r w:rsidRPr="001E4479">
        <w:rPr>
          <w:rFonts w:ascii="Times New Roman" w:hAnsi="Times New Roman" w:cs="Times New Roman"/>
          <w:sz w:val="26"/>
          <w:szCs w:val="26"/>
        </w:rPr>
        <w:t xml:space="preserve">                                                                                                 …………………..……………………</w:t>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 xml:space="preserve">                         </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Nota: telefoane de contact în cazul producerii unui eveniment :</w:t>
      </w: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it-IT"/>
        </w:rPr>
        <w:t xml:space="preserve">          </w:t>
      </w:r>
      <w:r w:rsidRPr="001E4479">
        <w:rPr>
          <w:rFonts w:ascii="Times New Roman" w:hAnsi="Times New Roman" w:cs="Times New Roman"/>
          <w:sz w:val="26"/>
          <w:szCs w:val="26"/>
          <w:lang w:val="es-ES"/>
        </w:rPr>
        <w:t xml:space="preserve">Director executant…………………………………   </w:t>
      </w: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Coordonator lucrare………….. ……………………</w:t>
      </w:r>
    </w:p>
    <w:p w:rsidR="00CF4781" w:rsidRPr="001E4479" w:rsidRDefault="00CF4781">
      <w:pPr>
        <w:rPr>
          <w:rFonts w:ascii="Times New Roman" w:hAnsi="Times New Roman" w:cs="Times New Roman"/>
          <w:sz w:val="26"/>
          <w:szCs w:val="26"/>
          <w:lang w:val="es-ES"/>
        </w:rPr>
      </w:pPr>
    </w:p>
    <w:p w:rsidR="00CF4781" w:rsidRPr="001E4479" w:rsidRDefault="00CF4781">
      <w:pPr>
        <w:pStyle w:val="BodyText"/>
        <w:rPr>
          <w:rFonts w:ascii="Times New Roman" w:hAnsi="Times New Roman" w:cs="Times New Roman"/>
          <w:sz w:val="26"/>
          <w:szCs w:val="26"/>
          <w:lang w:val="ro-RO"/>
        </w:rPr>
      </w:pPr>
    </w:p>
    <w:p w:rsidR="00CF4781" w:rsidRPr="001E4479" w:rsidRDefault="00CF4781">
      <w:pPr>
        <w:pStyle w:val="BodyText"/>
        <w:rPr>
          <w:rFonts w:ascii="Times New Roman" w:hAnsi="Times New Roman" w:cs="Times New Roman"/>
          <w:sz w:val="26"/>
          <w:szCs w:val="26"/>
          <w:lang w:val="ro-RO"/>
        </w:rPr>
      </w:pPr>
    </w:p>
    <w:p w:rsidR="00CF4781" w:rsidRDefault="00CF4781">
      <w:pPr>
        <w:pStyle w:val="BodyText"/>
        <w:rPr>
          <w:rFonts w:ascii="Times New Roman" w:hAnsi="Times New Roman" w:cs="Times New Roman"/>
          <w:sz w:val="26"/>
          <w:szCs w:val="26"/>
          <w:lang w:val="ro-RO"/>
        </w:rPr>
      </w:pPr>
    </w:p>
    <w:p w:rsidR="001E4479" w:rsidRPr="001E4479" w:rsidRDefault="001E4479">
      <w:pPr>
        <w:pStyle w:val="BodyText"/>
        <w:rPr>
          <w:rFonts w:ascii="Times New Roman" w:hAnsi="Times New Roman" w:cs="Times New Roman"/>
          <w:sz w:val="26"/>
          <w:szCs w:val="26"/>
          <w:lang w:val="ro-RO"/>
        </w:rPr>
      </w:pPr>
    </w:p>
    <w:p w:rsidR="00CF4781" w:rsidRPr="001E4479" w:rsidRDefault="00CF4781">
      <w:pPr>
        <w:pStyle w:val="BodyText"/>
        <w:rPr>
          <w:rFonts w:ascii="Times New Roman" w:hAnsi="Times New Roman" w:cs="Times New Roman"/>
          <w:sz w:val="26"/>
          <w:szCs w:val="26"/>
          <w:lang w:val="ro-RO"/>
        </w:rPr>
      </w:pPr>
    </w:p>
    <w:p w:rsidR="00CF4781" w:rsidRPr="001E4479" w:rsidRDefault="00CF4781">
      <w:pPr>
        <w:pStyle w:val="BodyText"/>
        <w:jc w:val="center"/>
        <w:rPr>
          <w:rFonts w:ascii="Times New Roman" w:hAnsi="Times New Roman" w:cs="Times New Roman"/>
          <w:sz w:val="26"/>
          <w:szCs w:val="26"/>
          <w:lang w:val="ro-RO"/>
        </w:rPr>
      </w:pPr>
      <w:r w:rsidRPr="001E4479">
        <w:rPr>
          <w:rFonts w:ascii="Times New Roman" w:hAnsi="Times New Roman" w:cs="Times New Roman"/>
          <w:sz w:val="26"/>
          <w:szCs w:val="26"/>
          <w:lang w:val="ro-RO"/>
        </w:rPr>
        <w:lastRenderedPageBreak/>
        <w:t>ANEXA 2</w:t>
      </w:r>
    </w:p>
    <w:p w:rsidR="00CF4781" w:rsidRPr="001E4479" w:rsidRDefault="00CF4781">
      <w:pPr>
        <w:jc w:val="center"/>
        <w:rPr>
          <w:rFonts w:ascii="Times New Roman" w:hAnsi="Times New Roman" w:cs="Times New Roman"/>
          <w:sz w:val="26"/>
          <w:szCs w:val="26"/>
          <w:lang w:val="es-ES"/>
        </w:rPr>
      </w:pPr>
      <w:r w:rsidRPr="001E4479">
        <w:rPr>
          <w:rFonts w:ascii="Times New Roman" w:hAnsi="Times New Roman" w:cs="Times New Roman"/>
          <w:sz w:val="26"/>
          <w:szCs w:val="26"/>
          <w:lang w:val="ro-RO"/>
        </w:rPr>
        <w:t xml:space="preserve">la convenţia </w:t>
      </w:r>
      <w:r w:rsidRPr="001E4479">
        <w:rPr>
          <w:rFonts w:ascii="Times New Roman" w:hAnsi="Times New Roman" w:cs="Times New Roman"/>
          <w:sz w:val="26"/>
          <w:szCs w:val="26"/>
          <w:lang w:val="es-ES"/>
        </w:rPr>
        <w:t>privind delimitarea răspunderilor pe linie de</w:t>
      </w:r>
    </w:p>
    <w:p w:rsidR="00CF4781" w:rsidRPr="001E4479" w:rsidRDefault="00CF4781">
      <w:pPr>
        <w:jc w:val="center"/>
        <w:rPr>
          <w:rFonts w:ascii="Times New Roman" w:hAnsi="Times New Roman" w:cs="Times New Roman"/>
          <w:sz w:val="26"/>
          <w:szCs w:val="26"/>
          <w:lang w:val="es-ES"/>
        </w:rPr>
      </w:pPr>
      <w:proofErr w:type="gramStart"/>
      <w:r w:rsidRPr="001E4479">
        <w:rPr>
          <w:rFonts w:ascii="Times New Roman" w:hAnsi="Times New Roman" w:cs="Times New Roman"/>
          <w:sz w:val="26"/>
          <w:szCs w:val="26"/>
          <w:lang w:val="es-ES"/>
        </w:rPr>
        <w:t>securitate</w:t>
      </w:r>
      <w:proofErr w:type="gramEnd"/>
      <w:r w:rsidRPr="001E4479">
        <w:rPr>
          <w:rFonts w:ascii="Times New Roman" w:hAnsi="Times New Roman" w:cs="Times New Roman"/>
          <w:sz w:val="26"/>
          <w:szCs w:val="26"/>
          <w:lang w:val="es-ES"/>
        </w:rPr>
        <w:t xml:space="preserve"> şi sănătate în muncă, situaţii de urgenţă şi protecţia mediului</w:t>
      </w:r>
    </w:p>
    <w:p w:rsidR="00CF4781" w:rsidRPr="001E4479" w:rsidRDefault="00CF4781">
      <w:pPr>
        <w:rPr>
          <w:rFonts w:ascii="Times New Roman" w:hAnsi="Times New Roman" w:cs="Times New Roman"/>
          <w:sz w:val="26"/>
          <w:szCs w:val="26"/>
          <w:lang w:val="es-ES"/>
        </w:rPr>
      </w:pPr>
    </w:p>
    <w:p w:rsidR="00CF4781" w:rsidRPr="001E4479" w:rsidRDefault="00CF4781">
      <w:pPr>
        <w:jc w:val="center"/>
        <w:rPr>
          <w:rFonts w:ascii="Times New Roman" w:hAnsi="Times New Roman" w:cs="Times New Roman"/>
          <w:b/>
          <w:bCs/>
          <w:i/>
          <w:sz w:val="26"/>
          <w:szCs w:val="26"/>
          <w:lang w:val="ro-RO"/>
        </w:rPr>
      </w:pPr>
      <w:r w:rsidRPr="001E4479">
        <w:rPr>
          <w:rFonts w:ascii="Times New Roman" w:hAnsi="Times New Roman" w:cs="Times New Roman"/>
          <w:b/>
          <w:i/>
          <w:sz w:val="26"/>
          <w:szCs w:val="26"/>
          <w:lang w:val="es-ES"/>
        </w:rPr>
        <w:t>FIŞ</w:t>
      </w:r>
      <w:r w:rsidRPr="001E4479">
        <w:rPr>
          <w:rFonts w:ascii="Times New Roman" w:hAnsi="Times New Roman" w:cs="Times New Roman"/>
          <w:b/>
          <w:bCs/>
          <w:i/>
          <w:sz w:val="26"/>
          <w:szCs w:val="26"/>
          <w:lang w:val="ro-RO"/>
        </w:rPr>
        <w:t>Ă</w:t>
      </w:r>
      <w:r w:rsidRPr="001E4479">
        <w:rPr>
          <w:rFonts w:ascii="Times New Roman" w:hAnsi="Times New Roman" w:cs="Times New Roman"/>
          <w:b/>
          <w:i/>
          <w:sz w:val="26"/>
          <w:szCs w:val="26"/>
          <w:lang w:val="es-ES"/>
        </w:rPr>
        <w:t xml:space="preserve">  DE  INSTRUIRE  COLECTIV</w:t>
      </w:r>
      <w:r w:rsidRPr="001E4479">
        <w:rPr>
          <w:rFonts w:ascii="Times New Roman" w:hAnsi="Times New Roman" w:cs="Times New Roman"/>
          <w:b/>
          <w:bCs/>
          <w:i/>
          <w:sz w:val="26"/>
          <w:szCs w:val="26"/>
          <w:lang w:val="ro-RO"/>
        </w:rPr>
        <w:t>Ă</w:t>
      </w:r>
    </w:p>
    <w:p w:rsidR="00CF4781" w:rsidRPr="001E4479" w:rsidRDefault="00CF4781">
      <w:pPr>
        <w:jc w:val="center"/>
        <w:rPr>
          <w:rFonts w:ascii="Times New Roman" w:hAnsi="Times New Roman" w:cs="Times New Roman"/>
          <w:sz w:val="26"/>
          <w:szCs w:val="26"/>
          <w:lang w:val="es-ES"/>
        </w:rPr>
      </w:pPr>
      <w:proofErr w:type="gramStart"/>
      <w:r w:rsidRPr="001E4479">
        <w:rPr>
          <w:rFonts w:ascii="Times New Roman" w:hAnsi="Times New Roman" w:cs="Times New Roman"/>
          <w:sz w:val="26"/>
          <w:szCs w:val="26"/>
          <w:lang w:val="es-ES"/>
        </w:rPr>
        <w:t>privind</w:t>
      </w:r>
      <w:proofErr w:type="gramEnd"/>
      <w:r w:rsidRPr="001E4479">
        <w:rPr>
          <w:rFonts w:ascii="Times New Roman" w:hAnsi="Times New Roman" w:cs="Times New Roman"/>
          <w:sz w:val="26"/>
          <w:szCs w:val="26"/>
          <w:lang w:val="es-ES"/>
        </w:rPr>
        <w:t xml:space="preserve"> securitatea şi sanǎtatea în munca - situaţii de urgenţǎ - protecţia mediului</w:t>
      </w:r>
    </w:p>
    <w:p w:rsidR="00CF4781" w:rsidRPr="001E4479" w:rsidRDefault="00CF4781">
      <w:pPr>
        <w:jc w:val="center"/>
        <w:rPr>
          <w:rFonts w:ascii="Times New Roman" w:hAnsi="Times New Roman" w:cs="Times New Roman"/>
          <w:sz w:val="26"/>
          <w:szCs w:val="26"/>
          <w:lang w:val="es-ES"/>
        </w:rPr>
      </w:pPr>
      <w:proofErr w:type="gramStart"/>
      <w:r w:rsidRPr="001E4479">
        <w:rPr>
          <w:rFonts w:ascii="Times New Roman" w:hAnsi="Times New Roman" w:cs="Times New Roman"/>
          <w:sz w:val="26"/>
          <w:szCs w:val="26"/>
          <w:lang w:val="es-ES"/>
        </w:rPr>
        <w:t>întocmita</w:t>
      </w:r>
      <w:proofErr w:type="gramEnd"/>
      <w:r w:rsidRPr="001E4479">
        <w:rPr>
          <w:rFonts w:ascii="Times New Roman" w:hAnsi="Times New Roman" w:cs="Times New Roman"/>
          <w:sz w:val="26"/>
          <w:szCs w:val="26"/>
          <w:lang w:val="es-ES"/>
        </w:rPr>
        <w:t xml:space="preserve"> azi ………………………</w:t>
      </w:r>
    </w:p>
    <w:p w:rsidR="00CF4781" w:rsidRPr="001E4479" w:rsidRDefault="00CF4781">
      <w:pPr>
        <w:jc w:val="center"/>
        <w:rPr>
          <w:rFonts w:ascii="Times New Roman" w:hAnsi="Times New Roman" w:cs="Times New Roman"/>
          <w:sz w:val="26"/>
          <w:szCs w:val="26"/>
          <w:lang w:val="es-ES"/>
        </w:rPr>
      </w:pPr>
      <w:proofErr w:type="gramStart"/>
      <w:r w:rsidRPr="001E4479">
        <w:rPr>
          <w:rFonts w:ascii="Times New Roman" w:hAnsi="Times New Roman" w:cs="Times New Roman"/>
          <w:sz w:val="26"/>
          <w:szCs w:val="26"/>
          <w:lang w:val="es-ES"/>
        </w:rPr>
        <w:t>în</w:t>
      </w:r>
      <w:proofErr w:type="gramEnd"/>
      <w:r w:rsidRPr="001E4479">
        <w:rPr>
          <w:rFonts w:ascii="Times New Roman" w:hAnsi="Times New Roman" w:cs="Times New Roman"/>
          <w:sz w:val="26"/>
          <w:szCs w:val="26"/>
          <w:lang w:val="es-ES"/>
        </w:rPr>
        <w:t xml:space="preserve"> baza convenţiei nr........../.............................. </w:t>
      </w:r>
    </w:p>
    <w:p w:rsidR="00CF4781" w:rsidRPr="001E4479" w:rsidRDefault="00CF4781">
      <w:pPr>
        <w:jc w:val="center"/>
        <w:rPr>
          <w:rFonts w:ascii="Times New Roman" w:hAnsi="Times New Roman" w:cs="Times New Roman"/>
          <w:sz w:val="26"/>
          <w:szCs w:val="26"/>
          <w:lang w:val="es-ES"/>
        </w:rPr>
      </w:pPr>
    </w:p>
    <w:p w:rsidR="00CF4781" w:rsidRPr="001E4479" w:rsidRDefault="00CF4781">
      <w:pPr>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ab/>
      </w:r>
    </w:p>
    <w:p w:rsidR="00CF4781" w:rsidRPr="001E4479" w:rsidRDefault="00CF4781">
      <w:pPr>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ab/>
      </w:r>
      <w:proofErr w:type="gramStart"/>
      <w:r w:rsidRPr="001E4479">
        <w:rPr>
          <w:rFonts w:ascii="Times New Roman" w:hAnsi="Times New Roman" w:cs="Times New Roman"/>
          <w:sz w:val="26"/>
          <w:szCs w:val="26"/>
          <w:lang w:val="es-ES"/>
        </w:rPr>
        <w:t>Subsemnatul .......................................</w:t>
      </w:r>
      <w:proofErr w:type="gramEnd"/>
      <w:r w:rsidRPr="001E4479">
        <w:rPr>
          <w:rFonts w:ascii="Times New Roman" w:hAnsi="Times New Roman" w:cs="Times New Roman"/>
          <w:sz w:val="26"/>
          <w:szCs w:val="26"/>
          <w:lang w:val="es-ES"/>
        </w:rPr>
        <w:t xml:space="preserve"> av</w:t>
      </w:r>
      <w:r w:rsidRPr="001E4479">
        <w:rPr>
          <w:rFonts w:ascii="Times New Roman" w:hAnsi="Times New Roman" w:cs="Times New Roman"/>
          <w:sz w:val="26"/>
          <w:szCs w:val="26"/>
          <w:lang w:val="ro-RO"/>
        </w:rPr>
        <w:t>â</w:t>
      </w:r>
      <w:r w:rsidRPr="001E4479">
        <w:rPr>
          <w:rFonts w:ascii="Times New Roman" w:hAnsi="Times New Roman" w:cs="Times New Roman"/>
          <w:sz w:val="26"/>
          <w:szCs w:val="26"/>
          <w:lang w:val="es-ES"/>
        </w:rPr>
        <w:t xml:space="preserve">nd funcţia de ..................................., am procedat la instruirea unui numǎr de ..... </w:t>
      </w:r>
      <w:proofErr w:type="gramStart"/>
      <w:r w:rsidRPr="001E4479">
        <w:rPr>
          <w:rFonts w:ascii="Times New Roman" w:hAnsi="Times New Roman" w:cs="Times New Roman"/>
          <w:sz w:val="26"/>
          <w:szCs w:val="26"/>
          <w:lang w:val="es-ES"/>
        </w:rPr>
        <w:t>persoane</w:t>
      </w:r>
      <w:proofErr w:type="gramEnd"/>
      <w:r w:rsidRPr="001E4479">
        <w:rPr>
          <w:rFonts w:ascii="Times New Roman" w:hAnsi="Times New Roman" w:cs="Times New Roman"/>
          <w:sz w:val="26"/>
          <w:szCs w:val="26"/>
          <w:lang w:val="es-ES"/>
        </w:rPr>
        <w:t>, de la SC ................................... , conform tabelului nominal de pe verso, în domeniul SSM-SU-PM,  pentru prezenţa acestora  în incinta SC Electrocentrale Bucuresti SA / CTE................................, în perioada................................., conform contract nr.................................</w:t>
      </w:r>
    </w:p>
    <w:p w:rsidR="00CF4781" w:rsidRPr="001E4479" w:rsidRDefault="00CF4781">
      <w:pPr>
        <w:ind w:firstLine="720"/>
        <w:jc w:val="both"/>
        <w:rPr>
          <w:rFonts w:ascii="Times New Roman" w:hAnsi="Times New Roman" w:cs="Times New Roman"/>
          <w:sz w:val="26"/>
          <w:szCs w:val="26"/>
          <w:lang w:val="es-ES"/>
        </w:rPr>
      </w:pPr>
      <w:r w:rsidRPr="001E4479">
        <w:rPr>
          <w:rFonts w:ascii="Times New Roman" w:hAnsi="Times New Roman" w:cs="Times New Roman"/>
          <w:sz w:val="26"/>
          <w:szCs w:val="26"/>
          <w:lang w:val="ro-RO"/>
        </w:rPr>
        <w:t>Î</w:t>
      </w:r>
      <w:r w:rsidRPr="001E4479">
        <w:rPr>
          <w:rFonts w:ascii="Times New Roman" w:hAnsi="Times New Roman" w:cs="Times New Roman"/>
          <w:sz w:val="26"/>
          <w:szCs w:val="26"/>
          <w:lang w:val="es-ES"/>
        </w:rPr>
        <w:t>n cadrul instruirii SSM-SU-PM s-au prelucrat urmatoarele materiale:</w:t>
      </w:r>
    </w:p>
    <w:p w:rsidR="00CF4781" w:rsidRPr="001E4479" w:rsidRDefault="00CF4781">
      <w:pPr>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w:t>
      </w:r>
    </w:p>
    <w:p w:rsidR="00CF4781" w:rsidRPr="001E4479" w:rsidRDefault="00CF4781">
      <w:pPr>
        <w:jc w:val="both"/>
        <w:rPr>
          <w:rFonts w:ascii="Times New Roman" w:hAnsi="Times New Roman" w:cs="Times New Roman"/>
          <w:sz w:val="26"/>
          <w:szCs w:val="26"/>
          <w:lang w:val="es-ES"/>
        </w:rPr>
      </w:pPr>
    </w:p>
    <w:p w:rsidR="00CF4781" w:rsidRPr="001E4479" w:rsidRDefault="00CF4781">
      <w:pPr>
        <w:jc w:val="both"/>
        <w:rPr>
          <w:rFonts w:ascii="Times New Roman" w:hAnsi="Times New Roman" w:cs="Times New Roman"/>
          <w:sz w:val="26"/>
          <w:szCs w:val="26"/>
          <w:lang w:val="es-ES"/>
        </w:rPr>
      </w:pPr>
    </w:p>
    <w:p w:rsidR="00CF4781" w:rsidRPr="001E4479" w:rsidRDefault="00CF4781">
      <w:pPr>
        <w:jc w:val="both"/>
        <w:rPr>
          <w:rFonts w:ascii="Times New Roman" w:hAnsi="Times New Roman" w:cs="Times New Roman"/>
          <w:sz w:val="26"/>
          <w:szCs w:val="26"/>
          <w:lang w:val="es-ES"/>
        </w:rPr>
      </w:pPr>
      <w:r w:rsidRPr="001E4479">
        <w:rPr>
          <w:rFonts w:ascii="Times New Roman" w:hAnsi="Times New Roman" w:cs="Times New Roman"/>
          <w:sz w:val="26"/>
          <w:szCs w:val="26"/>
          <w:lang w:val="es-ES"/>
        </w:rPr>
        <w:tab/>
        <w:t xml:space="preserve">Prezenta fisǎ de instructaj se va pǎstra </w:t>
      </w:r>
      <w:proofErr w:type="gramStart"/>
      <w:r w:rsidRPr="001E4479">
        <w:rPr>
          <w:rFonts w:ascii="Times New Roman" w:hAnsi="Times New Roman" w:cs="Times New Roman"/>
          <w:sz w:val="26"/>
          <w:szCs w:val="26"/>
          <w:lang w:val="es-ES"/>
        </w:rPr>
        <w:t>la …</w:t>
      </w:r>
      <w:proofErr w:type="gramEnd"/>
      <w:r w:rsidRPr="001E4479">
        <w:rPr>
          <w:rFonts w:ascii="Times New Roman" w:hAnsi="Times New Roman" w:cs="Times New Roman"/>
          <w:sz w:val="26"/>
          <w:szCs w:val="26"/>
          <w:lang w:val="es-ES"/>
        </w:rPr>
        <w:t>……………………………………</w:t>
      </w: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Semnǎtura, funcţia, </w:t>
      </w: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w:t>
      </w:r>
      <w:proofErr w:type="gramStart"/>
      <w:r w:rsidRPr="001E4479">
        <w:rPr>
          <w:rFonts w:ascii="Times New Roman" w:hAnsi="Times New Roman" w:cs="Times New Roman"/>
          <w:sz w:val="26"/>
          <w:szCs w:val="26"/>
          <w:lang w:val="es-ES"/>
        </w:rPr>
        <w:t>celui</w:t>
      </w:r>
      <w:proofErr w:type="gramEnd"/>
      <w:r w:rsidRPr="001E4479">
        <w:rPr>
          <w:rFonts w:ascii="Times New Roman" w:hAnsi="Times New Roman" w:cs="Times New Roman"/>
          <w:sz w:val="26"/>
          <w:szCs w:val="26"/>
          <w:lang w:val="es-ES"/>
        </w:rPr>
        <w:t xml:space="preserve"> care a efectuat instruirea</w:t>
      </w:r>
    </w:p>
    <w:p w:rsidR="00CF4781" w:rsidRPr="001E4479" w:rsidRDefault="00CF4781">
      <w:pPr>
        <w:ind w:left="5040"/>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w:t>
      </w: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Resp. </w:t>
      </w:r>
      <w:proofErr w:type="gramStart"/>
      <w:r w:rsidRPr="001E4479">
        <w:rPr>
          <w:rFonts w:ascii="Times New Roman" w:hAnsi="Times New Roman" w:cs="Times New Roman"/>
          <w:sz w:val="26"/>
          <w:szCs w:val="26"/>
          <w:lang w:val="es-ES"/>
        </w:rPr>
        <w:t>SSM .............................</w:t>
      </w:r>
      <w:proofErr w:type="gramEnd"/>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Resp. </w:t>
      </w:r>
      <w:proofErr w:type="gramStart"/>
      <w:r w:rsidRPr="001E4479">
        <w:rPr>
          <w:rFonts w:ascii="Times New Roman" w:hAnsi="Times New Roman" w:cs="Times New Roman"/>
          <w:sz w:val="26"/>
          <w:szCs w:val="26"/>
          <w:lang w:val="es-ES"/>
        </w:rPr>
        <w:t>SU ..................................</w:t>
      </w:r>
      <w:proofErr w:type="gramEnd"/>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Resp. </w:t>
      </w:r>
      <w:proofErr w:type="gramStart"/>
      <w:r w:rsidRPr="001E4479">
        <w:rPr>
          <w:rFonts w:ascii="Times New Roman" w:hAnsi="Times New Roman" w:cs="Times New Roman"/>
          <w:sz w:val="26"/>
          <w:szCs w:val="26"/>
          <w:lang w:val="es-ES"/>
        </w:rPr>
        <w:t>PM ..............................</w:t>
      </w:r>
      <w:proofErr w:type="gramEnd"/>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w:t>
      </w:r>
    </w:p>
    <w:p w:rsidR="00CF4781" w:rsidRPr="001E4479" w:rsidRDefault="00CF4781">
      <w:pPr>
        <w:rPr>
          <w:rFonts w:ascii="Times New Roman" w:hAnsi="Times New Roman" w:cs="Times New Roman"/>
          <w:b/>
          <w:i/>
          <w:sz w:val="26"/>
          <w:szCs w:val="26"/>
          <w:lang w:val="es-ES"/>
        </w:rPr>
      </w:pPr>
    </w:p>
    <w:p w:rsidR="00CF4781" w:rsidRDefault="00CF4781">
      <w:pPr>
        <w:jc w:val="center"/>
        <w:rPr>
          <w:rFonts w:ascii="Times New Roman" w:hAnsi="Times New Roman" w:cs="Times New Roman"/>
          <w:b/>
          <w:i/>
          <w:sz w:val="26"/>
          <w:szCs w:val="26"/>
          <w:lang w:val="es-ES"/>
        </w:rPr>
      </w:pPr>
    </w:p>
    <w:p w:rsidR="001E4479" w:rsidRPr="001E4479" w:rsidRDefault="001E4479">
      <w:pPr>
        <w:jc w:val="center"/>
        <w:rPr>
          <w:rFonts w:ascii="Times New Roman" w:hAnsi="Times New Roman" w:cs="Times New Roman"/>
          <w:b/>
          <w:i/>
          <w:sz w:val="26"/>
          <w:szCs w:val="26"/>
          <w:lang w:val="es-ES"/>
        </w:rPr>
      </w:pPr>
    </w:p>
    <w:p w:rsidR="00CF4781" w:rsidRPr="001E4479" w:rsidRDefault="00CF4781">
      <w:pP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p>
    <w:p w:rsidR="00CF4781" w:rsidRPr="001E4479" w:rsidRDefault="00CF4781">
      <w:pPr>
        <w:jc w:val="center"/>
        <w:rPr>
          <w:rFonts w:ascii="Times New Roman" w:hAnsi="Times New Roman" w:cs="Times New Roman"/>
          <w:b/>
          <w:i/>
          <w:sz w:val="26"/>
          <w:szCs w:val="26"/>
          <w:lang w:val="es-ES"/>
        </w:rPr>
      </w:pPr>
      <w:r w:rsidRPr="001E4479">
        <w:rPr>
          <w:rFonts w:ascii="Times New Roman" w:hAnsi="Times New Roman" w:cs="Times New Roman"/>
          <w:b/>
          <w:i/>
          <w:sz w:val="26"/>
          <w:szCs w:val="26"/>
          <w:lang w:val="es-ES"/>
        </w:rPr>
        <w:lastRenderedPageBreak/>
        <w:t>TABEL  NOMINAL</w:t>
      </w:r>
    </w:p>
    <w:p w:rsidR="00CF4781" w:rsidRPr="001E4479" w:rsidRDefault="00CF4781">
      <w:pPr>
        <w:jc w:val="center"/>
        <w:rPr>
          <w:rFonts w:ascii="Times New Roman" w:hAnsi="Times New Roman" w:cs="Times New Roman"/>
          <w:b/>
          <w:sz w:val="26"/>
          <w:szCs w:val="26"/>
          <w:lang w:val="es-ES"/>
        </w:rPr>
      </w:pPr>
      <w:proofErr w:type="gramStart"/>
      <w:r w:rsidRPr="001E4479">
        <w:rPr>
          <w:rFonts w:ascii="Times New Roman" w:hAnsi="Times New Roman" w:cs="Times New Roman"/>
          <w:b/>
          <w:sz w:val="26"/>
          <w:szCs w:val="26"/>
          <w:lang w:val="es-ES"/>
        </w:rPr>
        <w:t>cu</w:t>
      </w:r>
      <w:proofErr w:type="gramEnd"/>
      <w:r w:rsidRPr="001E4479">
        <w:rPr>
          <w:rFonts w:ascii="Times New Roman" w:hAnsi="Times New Roman" w:cs="Times New Roman"/>
          <w:b/>
          <w:sz w:val="26"/>
          <w:szCs w:val="26"/>
          <w:lang w:val="es-ES"/>
        </w:rPr>
        <w:t xml:space="preserve"> persoanele participante la instruire</w:t>
      </w:r>
    </w:p>
    <w:p w:rsidR="00CF4781" w:rsidRPr="001E4479" w:rsidRDefault="00CF4781">
      <w:pPr>
        <w:jc w:val="cente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r w:rsidRPr="001E4479">
        <w:rPr>
          <w:rFonts w:ascii="Times New Roman" w:hAnsi="Times New Roman" w:cs="Times New Roman"/>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p>
    <w:p w:rsidR="00CF4781" w:rsidRPr="001E4479" w:rsidRDefault="00CF4781">
      <w:pPr>
        <w:rPr>
          <w:rFonts w:ascii="Times New Roman" w:hAnsi="Times New Roman" w:cs="Times New Roman"/>
          <w:sz w:val="26"/>
          <w:szCs w:val="26"/>
          <w:lang w:val="es-ES"/>
        </w:rPr>
      </w:pPr>
    </w:p>
    <w:tbl>
      <w:tblPr>
        <w:tblW w:w="0" w:type="auto"/>
        <w:tblLayout w:type="fixed"/>
        <w:tblLook w:val="0000"/>
      </w:tblPr>
      <w:tblGrid>
        <w:gridCol w:w="599"/>
        <w:gridCol w:w="4559"/>
        <w:gridCol w:w="2520"/>
        <w:gridCol w:w="1921"/>
      </w:tblGrid>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Nr. crt.</w:t>
            </w: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Numele şi Prenumele</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Act identitate /</w:t>
            </w:r>
          </w:p>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grupa sanguina</w:t>
            </w: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Semnatura</w:t>
            </w:r>
          </w:p>
        </w:tc>
      </w:tr>
      <w:tr w:rsidR="00CF4781" w:rsidRPr="001E4479">
        <w:trPr>
          <w:trHeight w:val="137"/>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r w:rsidR="00CF4781" w:rsidRPr="001E4479">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4559"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CF4781" w:rsidRPr="001E4479" w:rsidRDefault="00CF4781">
            <w:pPr>
              <w:rPr>
                <w:rFonts w:ascii="Times New Roman" w:hAnsi="Times New Roman" w:cs="Times New Roman"/>
                <w:sz w:val="26"/>
                <w:szCs w:val="26"/>
              </w:rPr>
            </w:pPr>
          </w:p>
        </w:tc>
      </w:tr>
    </w:tbl>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Numele şi prenumele persoanei care a primit un exemplar   </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w:t>
      </w:r>
    </w:p>
    <w:p w:rsidR="00CF4781" w:rsidRPr="001E4479" w:rsidRDefault="00CF4781">
      <w:pPr>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    Semnatura …………………………………….</w:t>
      </w:r>
    </w:p>
    <w:p w:rsidR="00CF4781" w:rsidRPr="001E4479" w:rsidRDefault="00CF4781">
      <w:pPr>
        <w:rPr>
          <w:rFonts w:ascii="Times New Roman" w:hAnsi="Times New Roman" w:cs="Times New Roman"/>
          <w:b/>
          <w:sz w:val="40"/>
          <w:szCs w:val="40"/>
          <w:lang w:val="it-IT"/>
        </w:rPr>
      </w:pPr>
    </w:p>
    <w:p w:rsidR="00CF4781" w:rsidRPr="001E4479" w:rsidRDefault="00CF4781">
      <w:pPr>
        <w:rPr>
          <w:rFonts w:ascii="Times New Roman" w:hAnsi="Times New Roman" w:cs="Times New Roman"/>
          <w:b/>
          <w:sz w:val="40"/>
          <w:szCs w:val="40"/>
          <w:lang w:val="it-IT"/>
        </w:rPr>
      </w:pPr>
    </w:p>
    <w:p w:rsidR="00CF4781" w:rsidRPr="001E4479" w:rsidRDefault="00CF4781">
      <w:pPr>
        <w:rPr>
          <w:rFonts w:ascii="Times New Roman" w:hAnsi="Times New Roman" w:cs="Times New Roman"/>
          <w:b/>
          <w:sz w:val="40"/>
          <w:szCs w:val="40"/>
          <w:lang w:val="it-IT"/>
        </w:rPr>
      </w:pPr>
    </w:p>
    <w:p w:rsidR="00CF4781" w:rsidRDefault="00CF4781">
      <w:pPr>
        <w:rPr>
          <w:rFonts w:ascii="Times New Roman" w:hAnsi="Times New Roman" w:cs="Times New Roman"/>
          <w:b/>
          <w:sz w:val="40"/>
          <w:szCs w:val="40"/>
          <w:lang w:val="it-IT"/>
        </w:rPr>
      </w:pPr>
    </w:p>
    <w:p w:rsidR="001E4479" w:rsidRDefault="001E4479">
      <w:pPr>
        <w:rPr>
          <w:rFonts w:ascii="Times New Roman" w:hAnsi="Times New Roman" w:cs="Times New Roman"/>
          <w:b/>
          <w:sz w:val="40"/>
          <w:szCs w:val="40"/>
          <w:lang w:val="it-IT"/>
        </w:rPr>
      </w:pPr>
    </w:p>
    <w:p w:rsidR="001E4479" w:rsidRPr="001E4479" w:rsidRDefault="001E4479">
      <w:pPr>
        <w:rPr>
          <w:rFonts w:ascii="Times New Roman" w:hAnsi="Times New Roman" w:cs="Times New Roman"/>
          <w:b/>
          <w:sz w:val="40"/>
          <w:szCs w:val="40"/>
          <w:lang w:val="it-IT"/>
        </w:rPr>
      </w:pPr>
    </w:p>
    <w:p w:rsidR="00CF4781" w:rsidRPr="001E4479" w:rsidRDefault="00CF4781">
      <w:pPr>
        <w:rPr>
          <w:rFonts w:ascii="Times New Roman" w:hAnsi="Times New Roman" w:cs="Times New Roman"/>
          <w:b/>
          <w:sz w:val="40"/>
          <w:szCs w:val="40"/>
          <w:lang w:val="it-IT"/>
        </w:rPr>
      </w:pPr>
    </w:p>
    <w:p w:rsidR="00CF4781" w:rsidRPr="001E4479" w:rsidRDefault="00CF4781">
      <w:pPr>
        <w:rPr>
          <w:rFonts w:ascii="Times New Roman" w:hAnsi="Times New Roman" w:cs="Times New Roman"/>
          <w:b/>
          <w:sz w:val="40"/>
          <w:szCs w:val="40"/>
          <w:lang w:val="it-IT"/>
        </w:rPr>
      </w:pPr>
    </w:p>
    <w:p w:rsidR="00CF4781" w:rsidRPr="001E4479" w:rsidRDefault="00CF4781">
      <w:pPr>
        <w:ind w:firstLine="5387"/>
        <w:jc w:val="right"/>
        <w:rPr>
          <w:rFonts w:ascii="Times New Roman" w:hAnsi="Times New Roman" w:cs="Times New Roman"/>
          <w:caps/>
          <w:sz w:val="22"/>
          <w:szCs w:val="22"/>
          <w:lang w:val="fr-FR"/>
        </w:rPr>
      </w:pPr>
      <w:r w:rsidRPr="001E4479">
        <w:rPr>
          <w:rFonts w:ascii="Times New Roman" w:hAnsi="Times New Roman" w:cs="Times New Roman"/>
          <w:b/>
          <w:caps/>
          <w:sz w:val="22"/>
          <w:szCs w:val="22"/>
          <w:lang w:val="fr-FR"/>
        </w:rPr>
        <w:lastRenderedPageBreak/>
        <w:t>anexa nr. 4</w:t>
      </w:r>
      <w:r w:rsidRPr="001E4479">
        <w:rPr>
          <w:rFonts w:ascii="Times New Roman" w:hAnsi="Times New Roman" w:cs="Times New Roman"/>
          <w:caps/>
          <w:sz w:val="22"/>
          <w:szCs w:val="22"/>
          <w:lang w:val="fr-FR"/>
        </w:rPr>
        <w:t xml:space="preserve"> </w:t>
      </w:r>
    </w:p>
    <w:p w:rsidR="00CF4781" w:rsidRPr="001E4479" w:rsidRDefault="00CF4781">
      <w:pPr>
        <w:ind w:firstLine="5387"/>
        <w:jc w:val="right"/>
        <w:rPr>
          <w:rFonts w:ascii="Times New Roman" w:hAnsi="Times New Roman" w:cs="Times New Roman"/>
          <w:caps/>
          <w:sz w:val="22"/>
          <w:szCs w:val="22"/>
          <w:lang w:val="es-ES"/>
        </w:rPr>
      </w:pPr>
      <w:r w:rsidRPr="001E4479">
        <w:rPr>
          <w:rFonts w:ascii="Times New Roman" w:hAnsi="Times New Roman" w:cs="Times New Roman"/>
          <w:caps/>
          <w:sz w:val="22"/>
          <w:szCs w:val="22"/>
          <w:lang w:val="es-ES"/>
        </w:rPr>
        <w:t>LA CONTRACTUL NR. ...........</w:t>
      </w:r>
    </w:p>
    <w:p w:rsidR="00CF4781" w:rsidRPr="001E4479" w:rsidRDefault="00CF4781">
      <w:pPr>
        <w:jc w:val="center"/>
        <w:rPr>
          <w:rFonts w:ascii="Times New Roman" w:hAnsi="Times New Roman" w:cs="Times New Roman"/>
          <w:b/>
        </w:rPr>
      </w:pPr>
    </w:p>
    <w:p w:rsidR="00CF4781" w:rsidRPr="001E4479" w:rsidRDefault="00CF4781">
      <w:pPr>
        <w:jc w:val="center"/>
        <w:rPr>
          <w:rFonts w:ascii="Times New Roman" w:hAnsi="Times New Roman" w:cs="Times New Roman"/>
          <w:b/>
          <w:sz w:val="23"/>
          <w:szCs w:val="23"/>
        </w:rPr>
      </w:pPr>
      <w:r w:rsidRPr="001E4479">
        <w:rPr>
          <w:rFonts w:ascii="Times New Roman" w:hAnsi="Times New Roman" w:cs="Times New Roman"/>
          <w:b/>
          <w:sz w:val="23"/>
          <w:szCs w:val="23"/>
        </w:rPr>
        <w:t>Notă de informare privind prelucrarea datelor cu caracter personal ale persoanelor fizice aparţinând partenerilor contractuali ai Societăţii Electrocentrale Bucureşti S.A.</w:t>
      </w:r>
    </w:p>
    <w:p w:rsidR="00CF4781" w:rsidRPr="001E4479" w:rsidRDefault="00CF4781">
      <w:pPr>
        <w:jc w:val="center"/>
        <w:rPr>
          <w:rFonts w:ascii="Times New Roman" w:hAnsi="Times New Roman" w:cs="Times New Roman"/>
          <w:b/>
          <w:sz w:val="23"/>
          <w:szCs w:val="23"/>
        </w:rPr>
      </w:pPr>
    </w:p>
    <w:p w:rsidR="00CF4781" w:rsidRPr="001E4479" w:rsidRDefault="00CF4781">
      <w:pPr>
        <w:ind w:firstLine="720"/>
        <w:jc w:val="both"/>
        <w:rPr>
          <w:rFonts w:ascii="Times New Roman" w:hAnsi="Times New Roman" w:cs="Times New Roman"/>
          <w:sz w:val="23"/>
          <w:szCs w:val="23"/>
        </w:rPr>
      </w:pPr>
      <w:r w:rsidRPr="001E4479">
        <w:rPr>
          <w:rFonts w:ascii="Times New Roman" w:hAnsi="Times New Roman" w:cs="Times New Roman"/>
          <w:sz w:val="23"/>
          <w:szCs w:val="23"/>
        </w:rPr>
        <w:t xml:space="preserve">Societatea Electrocentrale București S.A. (denumită în continuare şi „ELCEN” sau “Operator”) colectează și prelucrează date cu caracter personal, în conformitate cu prevederile </w:t>
      </w:r>
      <w:r w:rsidRPr="001E4479">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1E4479">
        <w:rPr>
          <w:rFonts w:ascii="Times New Roman" w:hAnsi="Times New Roman" w:cs="Times New Roman"/>
          <w:sz w:val="23"/>
          <w:szCs w:val="23"/>
        </w:rPr>
        <w:t xml:space="preserve"> (denumit în continuare “GDPR”).</w:t>
      </w:r>
    </w:p>
    <w:p w:rsidR="00CF4781" w:rsidRPr="001E4479" w:rsidRDefault="00CF4781">
      <w:pPr>
        <w:ind w:firstLine="720"/>
        <w:jc w:val="both"/>
        <w:rPr>
          <w:rFonts w:ascii="Times New Roman" w:hAnsi="Times New Roman" w:cs="Times New Roman"/>
          <w:b/>
          <w:sz w:val="23"/>
          <w:szCs w:val="23"/>
          <w:u w:val="single"/>
        </w:rPr>
      </w:pPr>
      <w:r w:rsidRPr="001E4479">
        <w:rPr>
          <w:rFonts w:ascii="Times New Roman" w:hAnsi="Times New Roman" w:cs="Times New Roman"/>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1E4479">
        <w:rPr>
          <w:rFonts w:ascii="Times New Roman" w:hAnsi="Times New Roman" w:cs="Times New Roman"/>
          <w:b/>
          <w:sz w:val="23"/>
          <w:szCs w:val="23"/>
          <w:u w:val="single"/>
        </w:rPr>
        <w:t xml:space="preserve">vă rugăm ca informaţiile cuprinse în prezenta notă de informare să le aduceţi la cunoştinţa acelor persoane fizice din cadrul societăţii dvs. </w:t>
      </w:r>
      <w:proofErr w:type="gramStart"/>
      <w:r w:rsidRPr="001E4479">
        <w:rPr>
          <w:rFonts w:ascii="Times New Roman" w:hAnsi="Times New Roman" w:cs="Times New Roman"/>
          <w:b/>
          <w:sz w:val="23"/>
          <w:szCs w:val="23"/>
          <w:u w:val="single"/>
        </w:rPr>
        <w:t>care</w:t>
      </w:r>
      <w:proofErr w:type="gramEnd"/>
      <w:r w:rsidRPr="001E4479">
        <w:rPr>
          <w:rFonts w:ascii="Times New Roman" w:hAnsi="Times New Roman" w:cs="Times New Roman"/>
          <w:b/>
          <w:sz w:val="23"/>
          <w:szCs w:val="23"/>
          <w:u w:val="single"/>
        </w:rPr>
        <w:t xml:space="preserve"> sunt implicate în semnarea şi derularea contractului.</w:t>
      </w:r>
    </w:p>
    <w:p w:rsidR="00CF4781" w:rsidRPr="001E4479" w:rsidRDefault="00CF4781">
      <w:pPr>
        <w:ind w:firstLine="720"/>
        <w:jc w:val="both"/>
        <w:rPr>
          <w:rFonts w:ascii="Times New Roman" w:hAnsi="Times New Roman" w:cs="Times New Roman"/>
          <w:sz w:val="23"/>
          <w:szCs w:val="23"/>
        </w:rPr>
      </w:pPr>
      <w:r w:rsidRPr="001E4479">
        <w:rPr>
          <w:rFonts w:ascii="Times New Roman" w:hAnsi="Times New Roman" w:cs="Times New Roman"/>
          <w:sz w:val="23"/>
          <w:szCs w:val="23"/>
        </w:rPr>
        <w:t xml:space="preserve">Astfel, atât în procesul de semnare a contractului cât şi ulterior, pe parcursul derulării lui, inclusiv în perioada garanţiilor contractuale de orice natură, </w:t>
      </w:r>
      <w:r w:rsidRPr="001E4479">
        <w:rPr>
          <w:rFonts w:ascii="Times New Roman" w:hAnsi="Times New Roman" w:cs="Times New Roman"/>
          <w:b/>
          <w:sz w:val="23"/>
          <w:szCs w:val="23"/>
        </w:rPr>
        <w:t>ELCEN poate colecta următoarele tipuri de date personale ale persoanelor fizice implicate în semnarea / derularea contractului</w:t>
      </w:r>
      <w:r w:rsidRPr="001E4479">
        <w:rPr>
          <w:rFonts w:ascii="Times New Roman" w:hAnsi="Times New Roman" w:cs="Times New Roman"/>
          <w:sz w:val="23"/>
          <w:szCs w:val="23"/>
        </w:rPr>
        <w:t xml:space="preserve"> (enumerarea nefiind limitativă): nume, prenume, CNP, serie şi număr carte de identitate / paşaport, număr de telefon, adresă de email, date privind calificări / competenţe profesionale etc.</w:t>
      </w:r>
    </w:p>
    <w:p w:rsidR="00CF4781" w:rsidRPr="001E4479" w:rsidRDefault="00CF4781">
      <w:pPr>
        <w:pStyle w:val="ListParagraph"/>
        <w:numPr>
          <w:ilvl w:val="0"/>
          <w:numId w:val="3"/>
        </w:numPr>
        <w:spacing w:line="252" w:lineRule="auto"/>
        <w:jc w:val="both"/>
        <w:rPr>
          <w:rFonts w:ascii="Times New Roman" w:hAnsi="Times New Roman" w:cs="Times New Roman"/>
          <w:b/>
          <w:bCs/>
          <w:sz w:val="23"/>
          <w:szCs w:val="23"/>
          <w:u w:val="single"/>
        </w:rPr>
      </w:pPr>
      <w:r w:rsidRPr="001E4479">
        <w:rPr>
          <w:rFonts w:ascii="Times New Roman" w:hAnsi="Times New Roman" w:cs="Times New Roman"/>
          <w:b/>
          <w:bCs/>
          <w:sz w:val="23"/>
          <w:szCs w:val="23"/>
          <w:u w:val="single"/>
        </w:rPr>
        <w:t>Date de contact ale Operatorului</w:t>
      </w:r>
    </w:p>
    <w:p w:rsidR="00CF4781" w:rsidRPr="001E4479" w:rsidRDefault="00CF4781">
      <w:pPr>
        <w:ind w:firstLine="720"/>
        <w:jc w:val="both"/>
        <w:rPr>
          <w:rFonts w:ascii="Times New Roman" w:hAnsi="Times New Roman" w:cs="Times New Roman"/>
          <w:sz w:val="23"/>
          <w:szCs w:val="23"/>
        </w:rPr>
      </w:pPr>
      <w:r w:rsidRPr="001E4479">
        <w:rPr>
          <w:rFonts w:ascii="Times New Roman" w:hAnsi="Times New Roman" w:cs="Times New Roman"/>
          <w:b/>
          <w:sz w:val="23"/>
          <w:szCs w:val="23"/>
        </w:rPr>
        <w:t>Adresa</w:t>
      </w:r>
      <w:r w:rsidRPr="001E4479">
        <w:rPr>
          <w:rFonts w:ascii="Times New Roman" w:hAnsi="Times New Roman" w:cs="Times New Roman"/>
          <w:sz w:val="23"/>
          <w:szCs w:val="23"/>
        </w:rPr>
        <w:t>: Splaiul Independenței nr.227, sector 6, București</w:t>
      </w:r>
    </w:p>
    <w:p w:rsidR="00CF4781" w:rsidRPr="001E4479" w:rsidRDefault="00CF4781">
      <w:pPr>
        <w:ind w:firstLine="720"/>
        <w:jc w:val="both"/>
        <w:rPr>
          <w:rFonts w:ascii="Times New Roman" w:hAnsi="Times New Roman" w:cs="Times New Roman"/>
          <w:sz w:val="23"/>
          <w:szCs w:val="23"/>
          <w:lang w:val="de-DE"/>
        </w:rPr>
      </w:pPr>
      <w:r w:rsidRPr="001E4479">
        <w:rPr>
          <w:rFonts w:ascii="Times New Roman" w:hAnsi="Times New Roman" w:cs="Times New Roman"/>
          <w:b/>
          <w:sz w:val="23"/>
          <w:szCs w:val="23"/>
          <w:lang w:val="de-DE"/>
        </w:rPr>
        <w:t>Număr de telefon</w:t>
      </w:r>
      <w:r w:rsidRPr="001E4479">
        <w:rPr>
          <w:rFonts w:ascii="Times New Roman" w:hAnsi="Times New Roman" w:cs="Times New Roman"/>
          <w:sz w:val="23"/>
          <w:szCs w:val="23"/>
          <w:lang w:val="de-DE"/>
        </w:rPr>
        <w:t>: + 4021.275.11.03</w:t>
      </w:r>
    </w:p>
    <w:p w:rsidR="00CF4781" w:rsidRPr="001E4479" w:rsidRDefault="00CF4781">
      <w:pPr>
        <w:ind w:firstLine="720"/>
        <w:jc w:val="both"/>
        <w:rPr>
          <w:rFonts w:ascii="Times New Roman" w:hAnsi="Times New Roman" w:cs="Times New Roman"/>
          <w:sz w:val="23"/>
          <w:szCs w:val="23"/>
          <w:lang w:val="de-DE"/>
        </w:rPr>
      </w:pPr>
      <w:r w:rsidRPr="001E4479">
        <w:rPr>
          <w:rFonts w:ascii="Times New Roman" w:hAnsi="Times New Roman" w:cs="Times New Roman"/>
          <w:b/>
          <w:sz w:val="23"/>
          <w:szCs w:val="23"/>
          <w:lang w:val="de-DE"/>
        </w:rPr>
        <w:t>E-mail</w:t>
      </w:r>
      <w:r w:rsidRPr="001E4479">
        <w:rPr>
          <w:rFonts w:ascii="Times New Roman" w:hAnsi="Times New Roman" w:cs="Times New Roman"/>
          <w:sz w:val="23"/>
          <w:szCs w:val="23"/>
          <w:lang w:val="de-DE"/>
        </w:rPr>
        <w:t xml:space="preserve">: </w:t>
      </w:r>
      <w:hyperlink r:id="rId5" w:history="1">
        <w:r w:rsidRPr="001E4479">
          <w:rPr>
            <w:rStyle w:val="Hyperlink"/>
            <w:rFonts w:ascii="Times New Roman" w:hAnsi="Times New Roman" w:cs="Times New Roman"/>
          </w:rPr>
          <w:t>office@elcen.ro</w:t>
        </w:r>
      </w:hyperlink>
      <w:r w:rsidRPr="001E4479">
        <w:rPr>
          <w:rFonts w:ascii="Times New Roman" w:hAnsi="Times New Roman" w:cs="Times New Roman"/>
          <w:sz w:val="23"/>
          <w:szCs w:val="23"/>
          <w:lang w:val="de-DE"/>
        </w:rPr>
        <w:t xml:space="preserve"> </w:t>
      </w:r>
    </w:p>
    <w:p w:rsidR="00CF4781" w:rsidRPr="001E4479" w:rsidRDefault="00CF4781">
      <w:pPr>
        <w:pStyle w:val="ListParagraph"/>
        <w:numPr>
          <w:ilvl w:val="0"/>
          <w:numId w:val="3"/>
        </w:numPr>
        <w:spacing w:line="276" w:lineRule="auto"/>
        <w:ind w:left="0" w:right="-635" w:firstLine="0"/>
        <w:jc w:val="both"/>
        <w:rPr>
          <w:rFonts w:ascii="Times New Roman" w:hAnsi="Times New Roman" w:cs="Times New Roman"/>
          <w:b/>
          <w:sz w:val="23"/>
          <w:szCs w:val="23"/>
          <w:u w:val="single"/>
        </w:rPr>
      </w:pPr>
      <w:r w:rsidRPr="001E4479">
        <w:rPr>
          <w:rFonts w:ascii="Times New Roman" w:hAnsi="Times New Roman" w:cs="Times New Roman"/>
          <w:b/>
          <w:sz w:val="23"/>
          <w:szCs w:val="23"/>
          <w:u w:val="single"/>
        </w:rPr>
        <w:t>Date de contact ale responsabilului cu protecția datelor din cadrul ELCEN:</w:t>
      </w:r>
    </w:p>
    <w:p w:rsidR="00CF4781" w:rsidRPr="001E4479" w:rsidRDefault="00CF4781">
      <w:pPr>
        <w:ind w:firstLine="720"/>
        <w:jc w:val="both"/>
        <w:rPr>
          <w:rFonts w:ascii="Times New Roman" w:hAnsi="Times New Roman" w:cs="Times New Roman"/>
          <w:b/>
          <w:sz w:val="23"/>
          <w:szCs w:val="23"/>
          <w:u w:val="single"/>
        </w:rPr>
      </w:pPr>
      <w:r w:rsidRPr="001E4479">
        <w:rPr>
          <w:rFonts w:ascii="Times New Roman" w:hAnsi="Times New Roman" w:cs="Times New Roman"/>
          <w:sz w:val="23"/>
          <w:szCs w:val="23"/>
        </w:rPr>
        <w:t xml:space="preserve">E-mail: </w:t>
      </w:r>
      <w:hyperlink r:id="rId6" w:history="1">
        <w:r w:rsidRPr="001E4479">
          <w:rPr>
            <w:rStyle w:val="Hyperlink"/>
            <w:rFonts w:ascii="Times New Roman" w:hAnsi="Times New Roman" w:cs="Times New Roman"/>
          </w:rPr>
          <w:t>dpo@elcen.ro</w:t>
        </w:r>
      </w:hyperlink>
    </w:p>
    <w:p w:rsidR="00CF4781" w:rsidRPr="001E4479" w:rsidRDefault="00CF4781">
      <w:pPr>
        <w:pStyle w:val="ListParagraph"/>
        <w:numPr>
          <w:ilvl w:val="0"/>
          <w:numId w:val="3"/>
        </w:numPr>
        <w:spacing w:line="252" w:lineRule="auto"/>
        <w:jc w:val="both"/>
        <w:rPr>
          <w:rFonts w:ascii="Times New Roman" w:hAnsi="Times New Roman" w:cs="Times New Roman"/>
          <w:sz w:val="23"/>
          <w:szCs w:val="23"/>
          <w:u w:val="single"/>
        </w:rPr>
      </w:pPr>
      <w:r w:rsidRPr="001E4479">
        <w:rPr>
          <w:rFonts w:ascii="Times New Roman" w:hAnsi="Times New Roman" w:cs="Times New Roman"/>
          <w:b/>
          <w:sz w:val="23"/>
          <w:szCs w:val="23"/>
          <w:u w:val="single"/>
        </w:rPr>
        <w:t>Scopurile prelucrării datelor cu caracter personal</w:t>
      </w:r>
      <w:r w:rsidRPr="001E4479">
        <w:rPr>
          <w:rFonts w:ascii="Times New Roman" w:hAnsi="Times New Roman" w:cs="Times New Roman"/>
          <w:sz w:val="23"/>
          <w:szCs w:val="23"/>
          <w:u w:val="single"/>
        </w:rPr>
        <w:t xml:space="preserve"> </w:t>
      </w:r>
    </w:p>
    <w:p w:rsidR="00CF4781" w:rsidRPr="001E4479" w:rsidRDefault="00CF4781">
      <w:pPr>
        <w:ind w:firstLine="720"/>
        <w:jc w:val="both"/>
        <w:rPr>
          <w:rFonts w:ascii="Times New Roman" w:hAnsi="Times New Roman" w:cs="Times New Roman"/>
          <w:sz w:val="23"/>
          <w:szCs w:val="23"/>
        </w:rPr>
      </w:pPr>
      <w:r w:rsidRPr="001E4479">
        <w:rPr>
          <w:rFonts w:ascii="Times New Roman" w:hAnsi="Times New Roman" w:cs="Times New Roman"/>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F4781" w:rsidRPr="001E4479" w:rsidRDefault="00CF4781">
      <w:pPr>
        <w:pStyle w:val="ListParagraph"/>
        <w:numPr>
          <w:ilvl w:val="0"/>
          <w:numId w:val="3"/>
        </w:numPr>
        <w:spacing w:line="252" w:lineRule="auto"/>
        <w:jc w:val="both"/>
        <w:rPr>
          <w:rFonts w:ascii="Times New Roman" w:hAnsi="Times New Roman" w:cs="Times New Roman"/>
          <w:b/>
          <w:sz w:val="23"/>
          <w:szCs w:val="23"/>
          <w:u w:val="single"/>
        </w:rPr>
      </w:pPr>
      <w:r w:rsidRPr="001E4479">
        <w:rPr>
          <w:rFonts w:ascii="Times New Roman" w:hAnsi="Times New Roman" w:cs="Times New Roman"/>
          <w:b/>
          <w:sz w:val="23"/>
          <w:szCs w:val="23"/>
          <w:u w:val="single"/>
        </w:rPr>
        <w:t>Destinatari ai datelor cu caracter personal</w:t>
      </w:r>
    </w:p>
    <w:p w:rsidR="00CF4781" w:rsidRPr="001E4479" w:rsidRDefault="00CF4781">
      <w:pPr>
        <w:ind w:firstLine="720"/>
        <w:jc w:val="both"/>
        <w:rPr>
          <w:rFonts w:ascii="Times New Roman" w:hAnsi="Times New Roman" w:cs="Times New Roman"/>
          <w:sz w:val="23"/>
          <w:szCs w:val="23"/>
        </w:rPr>
      </w:pPr>
      <w:proofErr w:type="gramStart"/>
      <w:r w:rsidRPr="001E4479">
        <w:rPr>
          <w:rFonts w:ascii="Times New Roman" w:hAnsi="Times New Roman" w:cs="Times New Roman"/>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sidRPr="001E4479">
        <w:rPr>
          <w:rFonts w:ascii="Times New Roman" w:hAnsi="Times New Roman" w:cs="Times New Roman"/>
          <w:sz w:val="23"/>
          <w:szCs w:val="23"/>
        </w:rPr>
        <w:t xml:space="preserve"> Astfel că, în fluxul de prelucrare, datele cu caracter personal ar putea fi transferate, în funcţie de situaţie, următoarelor categorii de destinatari:</w:t>
      </w:r>
    </w:p>
    <w:p w:rsidR="00CF4781" w:rsidRPr="001E4479" w:rsidRDefault="00CF4781">
      <w:pPr>
        <w:pStyle w:val="ListParagraph"/>
        <w:numPr>
          <w:ilvl w:val="0"/>
          <w:numId w:val="2"/>
        </w:numPr>
        <w:spacing w:after="160" w:line="252" w:lineRule="auto"/>
        <w:jc w:val="both"/>
        <w:rPr>
          <w:rFonts w:ascii="Times New Roman" w:hAnsi="Times New Roman" w:cs="Times New Roman"/>
          <w:sz w:val="23"/>
          <w:szCs w:val="23"/>
        </w:rPr>
      </w:pPr>
      <w:r w:rsidRPr="001E4479">
        <w:rPr>
          <w:rFonts w:ascii="Times New Roman" w:hAnsi="Times New Roman" w:cs="Times New Roman"/>
          <w:sz w:val="23"/>
          <w:szCs w:val="23"/>
        </w:rPr>
        <w:t>Autorități și instituții ale statului (cum ar fi, dar fără a se limita la: autorități fiscale, de reglementare, de control etc.)</w:t>
      </w:r>
    </w:p>
    <w:p w:rsidR="00CF4781" w:rsidRPr="001E4479" w:rsidRDefault="00CF4781">
      <w:pPr>
        <w:pStyle w:val="ListParagraph"/>
        <w:numPr>
          <w:ilvl w:val="0"/>
          <w:numId w:val="2"/>
        </w:numPr>
        <w:spacing w:after="160" w:line="252" w:lineRule="auto"/>
        <w:jc w:val="both"/>
        <w:rPr>
          <w:rFonts w:ascii="Times New Roman" w:hAnsi="Times New Roman" w:cs="Times New Roman"/>
          <w:sz w:val="23"/>
          <w:szCs w:val="23"/>
        </w:rPr>
      </w:pPr>
      <w:r w:rsidRPr="001E4479">
        <w:rPr>
          <w:rFonts w:ascii="Times New Roman" w:hAnsi="Times New Roman" w:cs="Times New Roman"/>
          <w:sz w:val="23"/>
          <w:szCs w:val="23"/>
        </w:rPr>
        <w:t>Parteneri de afaceri implicaţi în executarea contractului;</w:t>
      </w:r>
    </w:p>
    <w:p w:rsidR="00CF4781" w:rsidRPr="001E4479" w:rsidRDefault="00CF4781">
      <w:pPr>
        <w:pStyle w:val="ListParagraph"/>
        <w:numPr>
          <w:ilvl w:val="0"/>
          <w:numId w:val="2"/>
        </w:numPr>
        <w:spacing w:after="160" w:line="252" w:lineRule="auto"/>
        <w:jc w:val="both"/>
        <w:rPr>
          <w:rFonts w:ascii="Times New Roman" w:hAnsi="Times New Roman" w:cs="Times New Roman"/>
          <w:sz w:val="23"/>
          <w:szCs w:val="23"/>
        </w:rPr>
      </w:pPr>
      <w:r w:rsidRPr="001E4479">
        <w:rPr>
          <w:rFonts w:ascii="Times New Roman" w:hAnsi="Times New Roman" w:cs="Times New Roman"/>
          <w:sz w:val="23"/>
          <w:szCs w:val="23"/>
        </w:rPr>
        <w:t>Sistemul Electronic de Achiziții Publice (SEAP);</w:t>
      </w:r>
    </w:p>
    <w:p w:rsidR="00CF4781" w:rsidRPr="001E4479" w:rsidRDefault="00CF4781">
      <w:pPr>
        <w:pStyle w:val="ListParagraph"/>
        <w:numPr>
          <w:ilvl w:val="0"/>
          <w:numId w:val="2"/>
        </w:numPr>
        <w:spacing w:after="160" w:line="252" w:lineRule="auto"/>
        <w:jc w:val="both"/>
        <w:rPr>
          <w:rFonts w:ascii="Times New Roman" w:hAnsi="Times New Roman" w:cs="Times New Roman"/>
          <w:sz w:val="23"/>
          <w:szCs w:val="23"/>
        </w:rPr>
      </w:pPr>
      <w:r w:rsidRPr="001E4479">
        <w:rPr>
          <w:rFonts w:ascii="Times New Roman" w:hAnsi="Times New Roman" w:cs="Times New Roman"/>
          <w:sz w:val="23"/>
          <w:szCs w:val="23"/>
        </w:rPr>
        <w:t>Jurnalul Oficial al Uniunii Europene (JOUE)</w:t>
      </w:r>
    </w:p>
    <w:p w:rsidR="00CF4781" w:rsidRPr="001E4479" w:rsidRDefault="00CF4781">
      <w:pPr>
        <w:pStyle w:val="ListParagraph"/>
        <w:numPr>
          <w:ilvl w:val="0"/>
          <w:numId w:val="2"/>
        </w:numPr>
        <w:spacing w:after="160" w:line="252" w:lineRule="auto"/>
        <w:jc w:val="both"/>
        <w:rPr>
          <w:rFonts w:ascii="Times New Roman" w:hAnsi="Times New Roman" w:cs="Times New Roman"/>
          <w:sz w:val="23"/>
          <w:szCs w:val="23"/>
        </w:rPr>
      </w:pPr>
      <w:r w:rsidRPr="001E4479">
        <w:rPr>
          <w:rFonts w:ascii="Times New Roman" w:hAnsi="Times New Roman" w:cs="Times New Roman"/>
          <w:sz w:val="23"/>
          <w:szCs w:val="23"/>
        </w:rPr>
        <w:t>Instanțe judecătorești;</w:t>
      </w:r>
    </w:p>
    <w:p w:rsidR="00CF4781" w:rsidRPr="001E4479" w:rsidRDefault="00CF4781">
      <w:pPr>
        <w:pStyle w:val="ListParagraph"/>
        <w:numPr>
          <w:ilvl w:val="0"/>
          <w:numId w:val="2"/>
        </w:numPr>
        <w:spacing w:after="120" w:line="252" w:lineRule="auto"/>
        <w:jc w:val="both"/>
        <w:rPr>
          <w:rFonts w:ascii="Times New Roman" w:hAnsi="Times New Roman" w:cs="Times New Roman"/>
          <w:sz w:val="23"/>
          <w:szCs w:val="23"/>
        </w:rPr>
      </w:pPr>
      <w:r w:rsidRPr="001E4479">
        <w:rPr>
          <w:rFonts w:ascii="Times New Roman" w:hAnsi="Times New Roman" w:cs="Times New Roman"/>
          <w:sz w:val="23"/>
          <w:szCs w:val="23"/>
        </w:rPr>
        <w:t>Consultanți externi (cum ar fi, dar fără a se limita la: avocati, contabili, auditori), pentru scopuri specifice, atunci când este necesar;</w:t>
      </w:r>
    </w:p>
    <w:p w:rsidR="00CF4781" w:rsidRPr="001E4479" w:rsidRDefault="00CF4781">
      <w:pPr>
        <w:pStyle w:val="ListParagraph"/>
        <w:numPr>
          <w:ilvl w:val="0"/>
          <w:numId w:val="3"/>
        </w:numPr>
        <w:spacing w:line="252" w:lineRule="auto"/>
        <w:jc w:val="both"/>
        <w:rPr>
          <w:rFonts w:ascii="Times New Roman" w:hAnsi="Times New Roman" w:cs="Times New Roman"/>
          <w:b/>
          <w:sz w:val="23"/>
          <w:szCs w:val="23"/>
          <w:u w:val="single"/>
        </w:rPr>
      </w:pPr>
      <w:r w:rsidRPr="001E4479">
        <w:rPr>
          <w:rFonts w:ascii="Times New Roman" w:hAnsi="Times New Roman" w:cs="Times New Roman"/>
          <w:b/>
          <w:sz w:val="23"/>
          <w:szCs w:val="23"/>
          <w:u w:val="single"/>
        </w:rPr>
        <w:t>Transferul datelor în afara țării</w:t>
      </w:r>
    </w:p>
    <w:p w:rsidR="00CF4781" w:rsidRPr="001E4479" w:rsidRDefault="00CF4781">
      <w:pPr>
        <w:ind w:firstLine="720"/>
        <w:jc w:val="both"/>
        <w:rPr>
          <w:rFonts w:ascii="Times New Roman" w:hAnsi="Times New Roman" w:cs="Times New Roman"/>
          <w:sz w:val="23"/>
          <w:szCs w:val="23"/>
        </w:rPr>
      </w:pPr>
      <w:proofErr w:type="gramStart"/>
      <w:r w:rsidRPr="001E4479">
        <w:rPr>
          <w:rFonts w:ascii="Times New Roman" w:hAnsi="Times New Roman" w:cs="Times New Roman"/>
          <w:sz w:val="23"/>
          <w:szCs w:val="23"/>
        </w:rPr>
        <w:t>ELCEN nu transferă datele cu caracter personal către o țară terță sau către o organizație internațională.</w:t>
      </w:r>
      <w:proofErr w:type="gramEnd"/>
    </w:p>
    <w:p w:rsidR="00CF4781" w:rsidRPr="001E4479" w:rsidRDefault="00CF4781">
      <w:pPr>
        <w:pStyle w:val="ListParagraph"/>
        <w:numPr>
          <w:ilvl w:val="0"/>
          <w:numId w:val="3"/>
        </w:numPr>
        <w:spacing w:line="252" w:lineRule="auto"/>
        <w:jc w:val="both"/>
        <w:rPr>
          <w:rFonts w:ascii="Times New Roman" w:hAnsi="Times New Roman" w:cs="Times New Roman"/>
          <w:b/>
          <w:sz w:val="23"/>
          <w:szCs w:val="23"/>
          <w:u w:val="single"/>
        </w:rPr>
      </w:pPr>
      <w:bookmarkStart w:id="0" w:name="_Hlk513647438"/>
      <w:r w:rsidRPr="001E4479">
        <w:rPr>
          <w:rFonts w:ascii="Times New Roman" w:hAnsi="Times New Roman" w:cs="Times New Roman"/>
          <w:b/>
          <w:sz w:val="23"/>
          <w:szCs w:val="23"/>
          <w:u w:val="single"/>
        </w:rPr>
        <w:t>Perioada stocării datelor</w:t>
      </w:r>
      <w:bookmarkEnd w:id="0"/>
    </w:p>
    <w:p w:rsidR="00CF4781" w:rsidRPr="001E4479" w:rsidRDefault="00CF4781">
      <w:pPr>
        <w:ind w:firstLine="720"/>
        <w:jc w:val="both"/>
        <w:rPr>
          <w:rFonts w:ascii="Times New Roman" w:hAnsi="Times New Roman" w:cs="Times New Roman"/>
          <w:sz w:val="23"/>
          <w:szCs w:val="23"/>
        </w:rPr>
      </w:pPr>
      <w:r w:rsidRPr="001E4479">
        <w:rPr>
          <w:rFonts w:ascii="Times New Roman" w:hAnsi="Times New Roman" w:cs="Times New Roman"/>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F4781" w:rsidRPr="001E4479" w:rsidRDefault="00CF4781">
      <w:pPr>
        <w:ind w:firstLine="720"/>
        <w:jc w:val="both"/>
        <w:rPr>
          <w:rFonts w:ascii="Times New Roman" w:hAnsi="Times New Roman" w:cs="Times New Roman"/>
          <w:sz w:val="23"/>
          <w:szCs w:val="23"/>
        </w:rPr>
      </w:pPr>
      <w:r w:rsidRPr="001E4479">
        <w:rPr>
          <w:rFonts w:ascii="Times New Roman" w:hAnsi="Times New Roman" w:cs="Times New Roman"/>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F4781" w:rsidRPr="001E4479" w:rsidRDefault="00CF4781">
      <w:pPr>
        <w:jc w:val="both"/>
        <w:rPr>
          <w:rFonts w:ascii="Times New Roman" w:hAnsi="Times New Roman" w:cs="Times New Roman"/>
          <w:sz w:val="23"/>
          <w:szCs w:val="23"/>
        </w:rPr>
      </w:pPr>
    </w:p>
    <w:p w:rsidR="00CF4781" w:rsidRPr="001E4479" w:rsidRDefault="00CF4781">
      <w:pPr>
        <w:pStyle w:val="ListParagraph"/>
        <w:numPr>
          <w:ilvl w:val="0"/>
          <w:numId w:val="3"/>
        </w:numPr>
        <w:spacing w:line="252" w:lineRule="auto"/>
        <w:jc w:val="both"/>
        <w:rPr>
          <w:rFonts w:ascii="Times New Roman" w:hAnsi="Times New Roman" w:cs="Times New Roman"/>
          <w:b/>
          <w:sz w:val="23"/>
          <w:szCs w:val="23"/>
          <w:u w:val="single"/>
        </w:rPr>
      </w:pPr>
      <w:r w:rsidRPr="001E4479">
        <w:rPr>
          <w:rFonts w:ascii="Times New Roman" w:hAnsi="Times New Roman" w:cs="Times New Roman"/>
          <w:b/>
          <w:sz w:val="23"/>
          <w:szCs w:val="23"/>
          <w:u w:val="single"/>
        </w:rPr>
        <w:t>Drepturile persoanelor fizice, în calitate de persoane vizate, cu privire la datele cu caracter personal</w:t>
      </w:r>
    </w:p>
    <w:p w:rsidR="00CF4781" w:rsidRPr="001E4479" w:rsidRDefault="00CF4781">
      <w:pPr>
        <w:ind w:firstLine="709"/>
        <w:jc w:val="both"/>
        <w:rPr>
          <w:rFonts w:ascii="Times New Roman" w:hAnsi="Times New Roman" w:cs="Times New Roman"/>
          <w:sz w:val="23"/>
          <w:szCs w:val="23"/>
          <w:lang w:val="ro-RO"/>
        </w:rPr>
      </w:pPr>
      <w:r w:rsidRPr="001E4479">
        <w:rPr>
          <w:rFonts w:ascii="Times New Roman" w:hAnsi="Times New Roman" w:cs="Times New Roman"/>
          <w:sz w:val="23"/>
          <w:szCs w:val="23"/>
          <w:lang w:val="ro-RO"/>
        </w:rPr>
        <w:t xml:space="preserve">Conform </w:t>
      </w:r>
      <w:r w:rsidRPr="001E4479">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1E4479">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F4781" w:rsidRPr="001E4479" w:rsidRDefault="00CF4781">
      <w:pPr>
        <w:pStyle w:val="ListParagraph"/>
        <w:numPr>
          <w:ilvl w:val="0"/>
          <w:numId w:val="7"/>
        </w:numPr>
        <w:spacing w:after="160" w:line="252" w:lineRule="auto"/>
        <w:ind w:left="709" w:hanging="283"/>
        <w:jc w:val="both"/>
        <w:rPr>
          <w:rFonts w:ascii="Times New Roman" w:hAnsi="Times New Roman" w:cs="Times New Roman"/>
          <w:sz w:val="23"/>
          <w:szCs w:val="23"/>
        </w:rPr>
      </w:pPr>
      <w:r w:rsidRPr="001E4479">
        <w:rPr>
          <w:rFonts w:ascii="Times New Roman" w:hAnsi="Times New Roman" w:cs="Times New Roman"/>
          <w:sz w:val="23"/>
          <w:szCs w:val="23"/>
        </w:rPr>
        <w:t>Dreptul de a solicita accesul la datele cu caracter personal colectate de către ELCEN;</w:t>
      </w:r>
    </w:p>
    <w:p w:rsidR="00CF4781" w:rsidRPr="001E4479" w:rsidRDefault="00CF4781">
      <w:pPr>
        <w:pStyle w:val="ListParagraph"/>
        <w:numPr>
          <w:ilvl w:val="0"/>
          <w:numId w:val="7"/>
        </w:numPr>
        <w:spacing w:after="160" w:line="252" w:lineRule="auto"/>
        <w:ind w:left="709" w:hanging="283"/>
        <w:jc w:val="both"/>
        <w:rPr>
          <w:rFonts w:ascii="Times New Roman" w:hAnsi="Times New Roman" w:cs="Times New Roman"/>
          <w:sz w:val="23"/>
          <w:szCs w:val="23"/>
        </w:rPr>
      </w:pPr>
      <w:r w:rsidRPr="001E4479">
        <w:rPr>
          <w:rFonts w:ascii="Times New Roman" w:hAnsi="Times New Roman" w:cs="Times New Roman"/>
          <w:sz w:val="23"/>
          <w:szCs w:val="23"/>
        </w:rPr>
        <w:t>Dreptul de a solicita rectificarea sau ștergerea datelor cu caracter personal stocate de către ELCEN;</w:t>
      </w:r>
    </w:p>
    <w:p w:rsidR="00CF4781" w:rsidRPr="001E4479" w:rsidRDefault="00CF4781">
      <w:pPr>
        <w:pStyle w:val="ListParagraph"/>
        <w:numPr>
          <w:ilvl w:val="0"/>
          <w:numId w:val="7"/>
        </w:numPr>
        <w:spacing w:after="160" w:line="252" w:lineRule="auto"/>
        <w:ind w:left="709" w:hanging="283"/>
        <w:jc w:val="both"/>
        <w:rPr>
          <w:rFonts w:ascii="Times New Roman" w:hAnsi="Times New Roman" w:cs="Times New Roman"/>
          <w:sz w:val="23"/>
          <w:szCs w:val="23"/>
        </w:rPr>
      </w:pPr>
      <w:r w:rsidRPr="001E4479">
        <w:rPr>
          <w:rFonts w:ascii="Times New Roman" w:hAnsi="Times New Roman" w:cs="Times New Roman"/>
          <w:sz w:val="23"/>
          <w:szCs w:val="23"/>
        </w:rPr>
        <w:t>Dreptul de a solicita restricționarea prelucrării datelor cu caracter personal de către ELCEN;</w:t>
      </w:r>
    </w:p>
    <w:p w:rsidR="00CF4781" w:rsidRPr="001E4479" w:rsidRDefault="00CF4781">
      <w:pPr>
        <w:pStyle w:val="ListParagraph"/>
        <w:numPr>
          <w:ilvl w:val="0"/>
          <w:numId w:val="7"/>
        </w:numPr>
        <w:spacing w:after="160" w:line="252" w:lineRule="auto"/>
        <w:ind w:left="709" w:hanging="283"/>
        <w:jc w:val="both"/>
        <w:rPr>
          <w:rFonts w:ascii="Times New Roman" w:hAnsi="Times New Roman" w:cs="Times New Roman"/>
          <w:sz w:val="23"/>
          <w:szCs w:val="23"/>
        </w:rPr>
      </w:pPr>
      <w:r w:rsidRPr="001E4479">
        <w:rPr>
          <w:rFonts w:ascii="Times New Roman" w:hAnsi="Times New Roman" w:cs="Times New Roman"/>
          <w:sz w:val="23"/>
          <w:szCs w:val="23"/>
        </w:rPr>
        <w:t>Dreptul de a vă opune prelucrării datelor cu caracter personal de către ELCEN;</w:t>
      </w:r>
    </w:p>
    <w:p w:rsidR="00CF4781" w:rsidRPr="001E4479" w:rsidRDefault="00CF4781">
      <w:pPr>
        <w:pStyle w:val="ListParagraph"/>
        <w:numPr>
          <w:ilvl w:val="0"/>
          <w:numId w:val="7"/>
        </w:numPr>
        <w:spacing w:after="160" w:line="252" w:lineRule="auto"/>
        <w:ind w:left="709" w:hanging="283"/>
        <w:jc w:val="both"/>
        <w:rPr>
          <w:rFonts w:ascii="Times New Roman" w:hAnsi="Times New Roman" w:cs="Times New Roman"/>
          <w:sz w:val="23"/>
          <w:szCs w:val="23"/>
        </w:rPr>
      </w:pPr>
      <w:r w:rsidRPr="001E4479">
        <w:rPr>
          <w:rFonts w:ascii="Times New Roman" w:hAnsi="Times New Roman" w:cs="Times New Roman"/>
          <w:sz w:val="23"/>
          <w:szCs w:val="23"/>
        </w:rPr>
        <w:t>Dreptul de a vă retrage consimțământul în orice moment, fără a afecta legalitatea prelucrării efectuate pe baza consimțământului înainte de retragerea acestuia;</w:t>
      </w:r>
    </w:p>
    <w:p w:rsidR="00CF4781" w:rsidRPr="001E4479" w:rsidRDefault="00CF4781">
      <w:pPr>
        <w:pStyle w:val="ListParagraph"/>
        <w:numPr>
          <w:ilvl w:val="0"/>
          <w:numId w:val="7"/>
        </w:numPr>
        <w:spacing w:line="252" w:lineRule="auto"/>
        <w:ind w:left="709" w:hanging="283"/>
        <w:jc w:val="both"/>
        <w:rPr>
          <w:rFonts w:ascii="Times New Roman" w:hAnsi="Times New Roman" w:cs="Times New Roman"/>
          <w:sz w:val="23"/>
          <w:szCs w:val="23"/>
        </w:rPr>
      </w:pPr>
      <w:r w:rsidRPr="001E4479">
        <w:rPr>
          <w:rFonts w:ascii="Times New Roman" w:hAnsi="Times New Roman" w:cs="Times New Roman"/>
          <w:sz w:val="23"/>
          <w:szCs w:val="23"/>
        </w:rPr>
        <w:t xml:space="preserve">Dreptul de a depune o plângere către </w:t>
      </w:r>
      <w:r w:rsidRPr="001E4479">
        <w:rPr>
          <w:rFonts w:ascii="Times New Roman" w:hAnsi="Times New Roman" w:cs="Times New Roman"/>
          <w:i/>
          <w:sz w:val="23"/>
          <w:szCs w:val="23"/>
        </w:rPr>
        <w:t>Autoritatea Națională de Supraveghere a Prelucrării Datelor cu Caracter Personal</w:t>
      </w:r>
      <w:r w:rsidRPr="001E4479">
        <w:rPr>
          <w:rFonts w:ascii="Times New Roman" w:hAnsi="Times New Roman" w:cs="Times New Roman"/>
          <w:sz w:val="23"/>
          <w:szCs w:val="23"/>
        </w:rPr>
        <w:t>.</w:t>
      </w:r>
    </w:p>
    <w:p w:rsidR="00CF4781" w:rsidRPr="001E4479" w:rsidRDefault="00CF4781">
      <w:pPr>
        <w:pStyle w:val="ListParagraph"/>
        <w:spacing w:line="252" w:lineRule="auto"/>
        <w:jc w:val="both"/>
        <w:rPr>
          <w:rFonts w:ascii="Times New Roman" w:hAnsi="Times New Roman" w:cs="Times New Roman"/>
          <w:sz w:val="23"/>
          <w:szCs w:val="23"/>
        </w:rPr>
      </w:pPr>
      <w:proofErr w:type="gramStart"/>
      <w:r w:rsidRPr="001E4479">
        <w:rPr>
          <w:rFonts w:ascii="Times New Roman" w:hAnsi="Times New Roman" w:cs="Times New Roman"/>
          <w:sz w:val="23"/>
          <w:szCs w:val="23"/>
        </w:rPr>
        <w:t>şi</w:t>
      </w:r>
      <w:proofErr w:type="gramEnd"/>
      <w:r w:rsidRPr="001E4479">
        <w:rPr>
          <w:rFonts w:ascii="Times New Roman" w:hAnsi="Times New Roman" w:cs="Times New Roman"/>
          <w:sz w:val="23"/>
          <w:szCs w:val="23"/>
        </w:rPr>
        <w:t xml:space="preserve"> pot face uz de oricare dintre aceste drepturi în condiţiile / cu excepţiile / conform clauzelor regulamentului menţionat mai sus, legislaţiei şi reglementărilor interne ELCEN aplicabile etc.</w:t>
      </w:r>
    </w:p>
    <w:p w:rsidR="00CF4781" w:rsidRPr="001E4479" w:rsidRDefault="00CF4781">
      <w:pPr>
        <w:spacing w:line="252" w:lineRule="auto"/>
        <w:ind w:firstLine="720"/>
        <w:jc w:val="both"/>
        <w:rPr>
          <w:rFonts w:ascii="Times New Roman" w:hAnsi="Times New Roman" w:cs="Times New Roman"/>
          <w:b/>
          <w:sz w:val="23"/>
          <w:szCs w:val="23"/>
        </w:rPr>
      </w:pPr>
      <w:r w:rsidRPr="001E4479">
        <w:rPr>
          <w:rFonts w:ascii="Times New Roman" w:hAnsi="Times New Roman" w:cs="Times New Roman"/>
          <w:sz w:val="23"/>
          <w:szCs w:val="23"/>
        </w:rPr>
        <w:t xml:space="preserve">Persoanele fizice menţionate mai sus îşi pot exercita oricând oricare dintre drepturi sau pot obține informații suplimentare, trimițând </w:t>
      </w:r>
      <w:proofErr w:type="gramStart"/>
      <w:r w:rsidRPr="001E4479">
        <w:rPr>
          <w:rFonts w:ascii="Times New Roman" w:hAnsi="Times New Roman" w:cs="Times New Roman"/>
          <w:sz w:val="23"/>
          <w:szCs w:val="23"/>
        </w:rPr>
        <w:t>un</w:t>
      </w:r>
      <w:proofErr w:type="gramEnd"/>
      <w:r w:rsidRPr="001E4479">
        <w:rPr>
          <w:rFonts w:ascii="Times New Roman" w:hAnsi="Times New Roman" w:cs="Times New Roman"/>
          <w:sz w:val="23"/>
          <w:szCs w:val="23"/>
        </w:rPr>
        <w:t xml:space="preserve"> email la adresa </w:t>
      </w:r>
      <w:hyperlink r:id="rId7" w:history="1">
        <w:r w:rsidRPr="001E4479">
          <w:rPr>
            <w:rStyle w:val="Hyperlink"/>
            <w:rFonts w:ascii="Times New Roman" w:hAnsi="Times New Roman" w:cs="Times New Roman"/>
          </w:rPr>
          <w:t>dpo@elcen.ro</w:t>
        </w:r>
      </w:hyperlink>
      <w:r w:rsidRPr="001E4479">
        <w:rPr>
          <w:rFonts w:ascii="Times New Roman" w:hAnsi="Times New Roman" w:cs="Times New Roman"/>
          <w:sz w:val="23"/>
          <w:szCs w:val="23"/>
        </w:rPr>
        <w:t xml:space="preserve"> </w:t>
      </w:r>
      <w:r w:rsidRPr="001E4479">
        <w:rPr>
          <w:rFonts w:ascii="Times New Roman" w:hAnsi="Times New Roman" w:cs="Times New Roman"/>
          <w:b/>
          <w:sz w:val="23"/>
          <w:szCs w:val="23"/>
        </w:rPr>
        <w:t xml:space="preserve"> </w:t>
      </w:r>
    </w:p>
    <w:p w:rsidR="00CF4781" w:rsidRPr="001E4479" w:rsidRDefault="00CF4781">
      <w:pPr>
        <w:spacing w:line="276" w:lineRule="auto"/>
        <w:jc w:val="both"/>
        <w:rPr>
          <w:rFonts w:ascii="Times New Roman" w:hAnsi="Times New Roman" w:cs="Times New Roman"/>
          <w:sz w:val="23"/>
          <w:szCs w:val="23"/>
          <w:lang w:val="ro-RO"/>
        </w:rPr>
      </w:pPr>
    </w:p>
    <w:p w:rsidR="00CF4781" w:rsidRPr="001E4479" w:rsidRDefault="00CF4781">
      <w:pPr>
        <w:pStyle w:val="ListParagraph"/>
        <w:numPr>
          <w:ilvl w:val="0"/>
          <w:numId w:val="3"/>
        </w:numPr>
        <w:spacing w:line="252" w:lineRule="auto"/>
        <w:ind w:left="0" w:firstLine="720"/>
        <w:jc w:val="both"/>
        <w:rPr>
          <w:rFonts w:ascii="Times New Roman" w:hAnsi="Times New Roman" w:cs="Times New Roman"/>
          <w:sz w:val="23"/>
          <w:szCs w:val="23"/>
        </w:rPr>
      </w:pPr>
      <w:r w:rsidRPr="001E4479">
        <w:rPr>
          <w:rFonts w:ascii="Times New Roman" w:hAnsi="Times New Roman" w:cs="Times New Roman"/>
          <w:b/>
          <w:sz w:val="23"/>
          <w:szCs w:val="23"/>
          <w:u w:val="single"/>
        </w:rPr>
        <w:t xml:space="preserve">Temeiul pentru prelucrarea datelor personale, pentru scopurile definite mai sus, </w:t>
      </w:r>
      <w:r w:rsidRPr="001E4479">
        <w:rPr>
          <w:rFonts w:ascii="Times New Roman" w:hAnsi="Times New Roman" w:cs="Times New Roman"/>
          <w:sz w:val="23"/>
          <w:szCs w:val="23"/>
        </w:rPr>
        <w:t xml:space="preserve">este elaborarea şi </w:t>
      </w:r>
      <w:proofErr w:type="gramStart"/>
      <w:r w:rsidRPr="001E4479">
        <w:rPr>
          <w:rFonts w:ascii="Times New Roman" w:hAnsi="Times New Roman" w:cs="Times New Roman"/>
          <w:sz w:val="23"/>
          <w:szCs w:val="23"/>
        </w:rPr>
        <w:t>derularea  corectă</w:t>
      </w:r>
      <w:proofErr w:type="gramEnd"/>
      <w:r w:rsidRPr="001E4479">
        <w:rPr>
          <w:rFonts w:ascii="Times New Roman" w:hAnsi="Times New Roman" w:cs="Times New Roman"/>
          <w:sz w:val="23"/>
          <w:szCs w:val="23"/>
        </w:rPr>
        <w:t xml:space="preserve"> şi completă a contractului, în acord cu reglementările legale în vigoare şi clauzelor contractuale.</w:t>
      </w: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jc w:val="both"/>
        <w:rPr>
          <w:rFonts w:ascii="Times New Roman" w:hAnsi="Times New Roman" w:cs="Times New Roman"/>
          <w:b/>
          <w:sz w:val="26"/>
          <w:szCs w:val="26"/>
        </w:rPr>
      </w:pPr>
      <w:r w:rsidRPr="001E4479">
        <w:rPr>
          <w:rFonts w:ascii="Times New Roman" w:hAnsi="Times New Roman" w:cs="Times New Roman"/>
          <w:b/>
          <w:sz w:val="26"/>
          <w:szCs w:val="26"/>
        </w:rPr>
        <w:t xml:space="preserve">BENEFICIAR </w:t>
      </w:r>
      <w:r w:rsidRPr="001E4479">
        <w:rPr>
          <w:rFonts w:ascii="Times New Roman" w:hAnsi="Times New Roman" w:cs="Times New Roman"/>
          <w:b/>
          <w:sz w:val="26"/>
          <w:szCs w:val="26"/>
        </w:rPr>
        <w:tab/>
      </w:r>
      <w:r w:rsidRPr="001E4479">
        <w:rPr>
          <w:rFonts w:ascii="Times New Roman" w:hAnsi="Times New Roman" w:cs="Times New Roman"/>
          <w:b/>
          <w:sz w:val="26"/>
          <w:szCs w:val="26"/>
        </w:rPr>
        <w:tab/>
      </w:r>
      <w:r w:rsidRPr="001E4479">
        <w:rPr>
          <w:rFonts w:ascii="Times New Roman" w:hAnsi="Times New Roman" w:cs="Times New Roman"/>
          <w:b/>
          <w:sz w:val="26"/>
          <w:szCs w:val="26"/>
        </w:rPr>
        <w:tab/>
        <w:t xml:space="preserve"> </w:t>
      </w:r>
      <w:r w:rsidRPr="001E4479">
        <w:rPr>
          <w:rFonts w:ascii="Times New Roman" w:hAnsi="Times New Roman" w:cs="Times New Roman"/>
          <w:b/>
          <w:sz w:val="26"/>
          <w:szCs w:val="26"/>
        </w:rPr>
        <w:tab/>
      </w:r>
      <w:r w:rsidRPr="001E4479">
        <w:rPr>
          <w:rFonts w:ascii="Times New Roman" w:hAnsi="Times New Roman" w:cs="Times New Roman"/>
          <w:b/>
          <w:sz w:val="26"/>
          <w:szCs w:val="26"/>
        </w:rPr>
        <w:tab/>
      </w:r>
      <w:r w:rsidRPr="001E4479">
        <w:rPr>
          <w:rFonts w:ascii="Times New Roman" w:hAnsi="Times New Roman" w:cs="Times New Roman"/>
          <w:b/>
          <w:sz w:val="26"/>
          <w:szCs w:val="26"/>
        </w:rPr>
        <w:tab/>
        <w:t xml:space="preserve">                   PRESTATOR</w:t>
      </w: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DIRECTOR GENERAL ADJUNCT,</w:t>
      </w: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Florin Mârza</w:t>
      </w:r>
      <w:r w:rsidRPr="001E4479">
        <w:rPr>
          <w:rFonts w:ascii="Times New Roman" w:hAnsi="Times New Roman" w:cs="Times New Roman"/>
          <w:sz w:val="26"/>
          <w:szCs w:val="26"/>
          <w:lang w:val="fr-FR"/>
        </w:rPr>
        <w:tab/>
      </w:r>
      <w:r w:rsidRPr="001E4479">
        <w:rPr>
          <w:rFonts w:ascii="Times New Roman" w:hAnsi="Times New Roman" w:cs="Times New Roman"/>
          <w:sz w:val="26"/>
          <w:szCs w:val="26"/>
          <w:lang w:val="fr-FR"/>
        </w:rPr>
        <w:tab/>
      </w:r>
      <w:r w:rsidRPr="001E4479">
        <w:rPr>
          <w:rFonts w:ascii="Times New Roman" w:hAnsi="Times New Roman" w:cs="Times New Roman"/>
          <w:sz w:val="26"/>
          <w:szCs w:val="26"/>
          <w:lang w:val="fr-FR"/>
        </w:rPr>
        <w:tab/>
      </w: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BIROU METROLOGIE</w:t>
      </w: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rPr>
        <w:t>Mihaela Tudora</w:t>
      </w:r>
      <w:r w:rsidRPr="001E4479">
        <w:rPr>
          <w:rFonts w:ascii="Times New Roman" w:hAnsi="Times New Roman" w:cs="Times New Roman"/>
          <w:sz w:val="26"/>
          <w:szCs w:val="26"/>
          <w:lang w:val="fr-FR"/>
        </w:rPr>
        <w:t xml:space="preserve"> </w:t>
      </w: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DERULATOR CONTRACT,</w:t>
      </w: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rPr>
        <w:t>Silviu Marinescu</w:t>
      </w:r>
      <w:r w:rsidRPr="001E4479">
        <w:rPr>
          <w:rFonts w:ascii="Times New Roman" w:hAnsi="Times New Roman" w:cs="Times New Roman"/>
          <w:sz w:val="26"/>
          <w:szCs w:val="26"/>
          <w:lang w:val="fr-FR"/>
        </w:rPr>
        <w:t xml:space="preserve">  </w:t>
      </w: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 xml:space="preserve">Responsabil </w:t>
      </w:r>
      <w:proofErr w:type="gramStart"/>
      <w:r w:rsidRPr="001E4479">
        <w:rPr>
          <w:rFonts w:ascii="Times New Roman" w:hAnsi="Times New Roman" w:cs="Times New Roman"/>
          <w:sz w:val="26"/>
          <w:szCs w:val="26"/>
          <w:lang w:val="fr-FR"/>
        </w:rPr>
        <w:t>de achizitie</w:t>
      </w:r>
      <w:proofErr w:type="gramEnd"/>
      <w:r w:rsidRPr="001E4479">
        <w:rPr>
          <w:rFonts w:ascii="Times New Roman" w:hAnsi="Times New Roman" w:cs="Times New Roman"/>
          <w:sz w:val="26"/>
          <w:szCs w:val="26"/>
          <w:lang w:val="fr-FR"/>
        </w:rPr>
        <w:t>,</w:t>
      </w:r>
    </w:p>
    <w:p w:rsidR="00CF4781" w:rsidRPr="001E4479" w:rsidRDefault="00CF4781">
      <w:pPr>
        <w:rPr>
          <w:rFonts w:ascii="Times New Roman" w:hAnsi="Times New Roman" w:cs="Times New Roman"/>
          <w:sz w:val="26"/>
          <w:szCs w:val="26"/>
          <w:lang w:val="fr-FR"/>
        </w:rPr>
      </w:pPr>
      <w:r w:rsidRPr="001E4479">
        <w:rPr>
          <w:rFonts w:ascii="Times New Roman" w:hAnsi="Times New Roman" w:cs="Times New Roman"/>
          <w:sz w:val="26"/>
          <w:szCs w:val="26"/>
          <w:lang w:val="fr-FR"/>
        </w:rPr>
        <w:t>Razvan Petria</w:t>
      </w: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sz w:val="26"/>
          <w:szCs w:val="26"/>
          <w:lang w:val="fr-FR"/>
        </w:rPr>
      </w:pPr>
    </w:p>
    <w:p w:rsidR="00CF4781" w:rsidRPr="001E4479" w:rsidRDefault="00CF4781">
      <w:pPr>
        <w:rPr>
          <w:rFonts w:ascii="Times New Roman" w:hAnsi="Times New Roman" w:cs="Times New Roman"/>
          <w:b/>
          <w:sz w:val="28"/>
          <w:szCs w:val="28"/>
        </w:rPr>
      </w:pPr>
    </w:p>
    <w:p w:rsidR="00CF4781" w:rsidRPr="001E4479" w:rsidRDefault="00CF4781">
      <w:pPr>
        <w:rPr>
          <w:rFonts w:ascii="Times New Roman" w:hAnsi="Times New Roman" w:cs="Times New Roman"/>
          <w:b/>
          <w:sz w:val="28"/>
          <w:szCs w:val="28"/>
        </w:rPr>
      </w:pPr>
    </w:p>
    <w:p w:rsidR="00CF4781" w:rsidRPr="001E4479" w:rsidRDefault="00CF4781">
      <w:pPr>
        <w:jc w:val="center"/>
        <w:rPr>
          <w:rFonts w:ascii="Times New Roman" w:hAnsi="Times New Roman" w:cs="Times New Roman"/>
          <w:caps/>
          <w:color w:val="808080"/>
          <w:sz w:val="28"/>
          <w:szCs w:val="28"/>
          <w:lang w:val="it-IT"/>
        </w:rPr>
      </w:pPr>
    </w:p>
    <w:p w:rsidR="00CF4781" w:rsidRPr="001E4479" w:rsidRDefault="00CF4781">
      <w:pPr>
        <w:jc w:val="center"/>
        <w:rPr>
          <w:rFonts w:ascii="Times New Roman" w:hAnsi="Times New Roman" w:cs="Times New Roman"/>
          <w:caps/>
          <w:color w:val="808080"/>
          <w:sz w:val="28"/>
          <w:szCs w:val="28"/>
          <w:lang w:val="it-IT"/>
        </w:rPr>
      </w:pPr>
      <w:r w:rsidRPr="001E4479">
        <w:rPr>
          <w:rFonts w:ascii="Times New Roman" w:hAnsi="Times New Roman" w:cs="Times New Roman"/>
          <w:caps/>
          <w:color w:val="808080"/>
          <w:sz w:val="28"/>
          <w:szCs w:val="28"/>
          <w:lang w:val="it-IT"/>
        </w:rPr>
        <w:t>ANTET PRESTATOR (OPTIONAL)</w:t>
      </w:r>
    </w:p>
    <w:p w:rsidR="00CF4781" w:rsidRPr="001E4479" w:rsidRDefault="00CF4781">
      <w:pPr>
        <w:jc w:val="center"/>
        <w:rPr>
          <w:rFonts w:ascii="Times New Roman" w:hAnsi="Times New Roman" w:cs="Times New Roman"/>
          <w:b/>
          <w:caps/>
          <w:sz w:val="28"/>
          <w:szCs w:val="28"/>
          <w:lang w:val="it-IT"/>
        </w:rPr>
      </w:pPr>
    </w:p>
    <w:p w:rsidR="00CF4781" w:rsidRPr="001E4479" w:rsidRDefault="00CF4781">
      <w:pPr>
        <w:jc w:val="center"/>
        <w:rPr>
          <w:rFonts w:ascii="Times New Roman" w:hAnsi="Times New Roman" w:cs="Times New Roman"/>
          <w:b/>
          <w:caps/>
          <w:sz w:val="28"/>
          <w:szCs w:val="28"/>
          <w:lang w:val="it-IT"/>
        </w:rPr>
      </w:pPr>
    </w:p>
    <w:p w:rsidR="00CF4781" w:rsidRPr="001E4479" w:rsidRDefault="00CF4781">
      <w:pPr>
        <w:jc w:val="center"/>
        <w:rPr>
          <w:rFonts w:ascii="Times New Roman" w:hAnsi="Times New Roman" w:cs="Times New Roman"/>
          <w:b/>
          <w:caps/>
          <w:sz w:val="28"/>
          <w:szCs w:val="28"/>
          <w:lang w:val="it-IT"/>
        </w:rPr>
      </w:pPr>
    </w:p>
    <w:p w:rsidR="00CF4781" w:rsidRPr="001E4479" w:rsidRDefault="00CF4781">
      <w:pPr>
        <w:jc w:val="center"/>
        <w:rPr>
          <w:rFonts w:ascii="Times New Roman" w:hAnsi="Times New Roman" w:cs="Times New Roman"/>
          <w:b/>
          <w:caps/>
          <w:sz w:val="28"/>
          <w:szCs w:val="28"/>
          <w:lang w:val="it-IT"/>
        </w:rPr>
      </w:pPr>
      <w:r w:rsidRPr="001E4479">
        <w:rPr>
          <w:rFonts w:ascii="Times New Roman" w:hAnsi="Times New Roman" w:cs="Times New Roman"/>
          <w:b/>
          <w:caps/>
          <w:sz w:val="28"/>
          <w:szCs w:val="28"/>
          <w:lang w:val="it-IT"/>
        </w:rPr>
        <w:t>Adresa pentru insotirea contractului</w:t>
      </w:r>
    </w:p>
    <w:p w:rsidR="00CF4781" w:rsidRPr="001E4479" w:rsidRDefault="00CF4781">
      <w:pPr>
        <w:jc w:val="center"/>
        <w:rPr>
          <w:rFonts w:ascii="Times New Roman" w:hAnsi="Times New Roman" w:cs="Times New Roman"/>
          <w:b/>
          <w:caps/>
          <w:sz w:val="28"/>
          <w:szCs w:val="28"/>
          <w:lang w:val="it-IT"/>
        </w:rPr>
      </w:pPr>
    </w:p>
    <w:p w:rsidR="00CF4781" w:rsidRPr="001E4479" w:rsidRDefault="00CF4781">
      <w:pPr>
        <w:jc w:val="center"/>
        <w:rPr>
          <w:rFonts w:ascii="Times New Roman" w:hAnsi="Times New Roman" w:cs="Times New Roman"/>
          <w:b/>
          <w:caps/>
          <w:sz w:val="28"/>
          <w:szCs w:val="28"/>
          <w:lang w:val="it-IT"/>
        </w:rPr>
      </w:pPr>
    </w:p>
    <w:p w:rsidR="00CF4781" w:rsidRPr="001E4479" w:rsidRDefault="00CF4781">
      <w:pPr>
        <w:jc w:val="center"/>
        <w:rPr>
          <w:rFonts w:ascii="Times New Roman" w:hAnsi="Times New Roman" w:cs="Times New Roman"/>
          <w:b/>
          <w:caps/>
          <w:sz w:val="28"/>
          <w:szCs w:val="28"/>
          <w:lang w:val="it-IT"/>
        </w:rPr>
      </w:pPr>
    </w:p>
    <w:p w:rsidR="00CF4781" w:rsidRPr="001E4479" w:rsidRDefault="00CF4781">
      <w:pPr>
        <w:jc w:val="center"/>
        <w:rPr>
          <w:rFonts w:ascii="Times New Roman" w:hAnsi="Times New Roman" w:cs="Times New Roman"/>
          <w:b/>
          <w:caps/>
          <w:color w:val="808080"/>
          <w:sz w:val="28"/>
          <w:szCs w:val="28"/>
          <w:lang w:val="it-IT"/>
        </w:rPr>
      </w:pPr>
      <w:r w:rsidRPr="001E4479">
        <w:rPr>
          <w:rFonts w:ascii="Times New Roman" w:hAnsi="Times New Roman" w:cs="Times New Roman"/>
          <w:b/>
          <w:caps/>
          <w:color w:val="808080"/>
          <w:sz w:val="28"/>
          <w:szCs w:val="28"/>
          <w:lang w:val="it-IT"/>
        </w:rPr>
        <w:t xml:space="preserve">MODEL </w:t>
      </w:r>
    </w:p>
    <w:p w:rsidR="00CF4781" w:rsidRPr="001E4479" w:rsidRDefault="00CF4781">
      <w:pPr>
        <w:jc w:val="center"/>
        <w:rPr>
          <w:rFonts w:ascii="Times New Roman" w:hAnsi="Times New Roman" w:cs="Times New Roman"/>
          <w:b/>
          <w:caps/>
          <w:color w:val="808080"/>
          <w:sz w:val="28"/>
          <w:szCs w:val="28"/>
          <w:lang w:val="it-IT"/>
        </w:rPr>
      </w:pPr>
      <w:r w:rsidRPr="001E4479">
        <w:rPr>
          <w:rFonts w:ascii="Times New Roman" w:hAnsi="Times New Roman" w:cs="Times New Roman"/>
          <w:b/>
          <w:caps/>
          <w:color w:val="808080"/>
          <w:sz w:val="28"/>
          <w:szCs w:val="28"/>
          <w:lang w:val="it-IT"/>
        </w:rPr>
        <w:t>cuprinde precizari minimale, poate fi completata, dupa caz si cu alte date</w:t>
      </w:r>
    </w:p>
    <w:p w:rsidR="00CF4781" w:rsidRPr="001E4479" w:rsidRDefault="00CF4781">
      <w:pPr>
        <w:jc w:val="both"/>
        <w:rPr>
          <w:rFonts w:ascii="Times New Roman" w:hAnsi="Times New Roman" w:cs="Times New Roman"/>
          <w:b/>
          <w:caps/>
          <w:sz w:val="28"/>
          <w:szCs w:val="28"/>
          <w:lang w:val="it-IT"/>
        </w:rPr>
      </w:pPr>
    </w:p>
    <w:p w:rsidR="00CF4781" w:rsidRPr="001E4479" w:rsidRDefault="00CF4781">
      <w:pPr>
        <w:jc w:val="both"/>
        <w:rPr>
          <w:rFonts w:ascii="Times New Roman" w:hAnsi="Times New Roman" w:cs="Times New Roman"/>
          <w:b/>
          <w:caps/>
          <w:sz w:val="28"/>
          <w:szCs w:val="28"/>
          <w:lang w:val="it-IT"/>
        </w:rPr>
      </w:pPr>
    </w:p>
    <w:p w:rsidR="00CF4781" w:rsidRPr="001E4479" w:rsidRDefault="00CF4781">
      <w:pPr>
        <w:jc w:val="both"/>
        <w:rPr>
          <w:rFonts w:ascii="Times New Roman" w:hAnsi="Times New Roman" w:cs="Times New Roman"/>
          <w:b/>
          <w:caps/>
          <w:sz w:val="28"/>
          <w:szCs w:val="28"/>
          <w:lang w:val="it-IT"/>
        </w:rPr>
      </w:pPr>
    </w:p>
    <w:p w:rsidR="00CF4781" w:rsidRPr="001E4479" w:rsidRDefault="00CF4781">
      <w:pPr>
        <w:ind w:firstLine="708"/>
        <w:jc w:val="both"/>
        <w:rPr>
          <w:rFonts w:ascii="Times New Roman" w:hAnsi="Times New Roman" w:cs="Times New Roman"/>
          <w:b/>
          <w:caps/>
          <w:sz w:val="28"/>
          <w:szCs w:val="28"/>
          <w:lang w:val="it-IT"/>
        </w:rPr>
      </w:pPr>
      <w:r w:rsidRPr="001E4479">
        <w:rPr>
          <w:rFonts w:ascii="Times New Roman" w:hAnsi="Times New Roman" w:cs="Times New Roman"/>
          <w:b/>
          <w:caps/>
          <w:sz w:val="28"/>
          <w:szCs w:val="28"/>
          <w:lang w:val="it-IT"/>
        </w:rPr>
        <w:t>Catre</w:t>
      </w:r>
    </w:p>
    <w:p w:rsidR="00CF4781" w:rsidRPr="001E4479" w:rsidRDefault="00CF4781">
      <w:pPr>
        <w:jc w:val="center"/>
        <w:rPr>
          <w:rFonts w:ascii="Times New Roman" w:hAnsi="Times New Roman" w:cs="Times New Roman"/>
          <w:b/>
          <w:caps/>
          <w:sz w:val="28"/>
          <w:szCs w:val="28"/>
          <w:lang w:val="it-IT"/>
        </w:rPr>
      </w:pPr>
      <w:r w:rsidRPr="001E4479">
        <w:rPr>
          <w:rFonts w:ascii="Times New Roman" w:hAnsi="Times New Roman" w:cs="Times New Roman"/>
          <w:b/>
          <w:caps/>
          <w:sz w:val="28"/>
          <w:szCs w:val="28"/>
          <w:lang w:val="it-IT"/>
        </w:rPr>
        <w:t>SOCIETATEA ELECTROCENTRALE BUCURESTI SA</w:t>
      </w:r>
    </w:p>
    <w:p w:rsidR="00CF4781" w:rsidRPr="001E4479" w:rsidRDefault="00CF4781">
      <w:pPr>
        <w:jc w:val="both"/>
        <w:rPr>
          <w:rFonts w:ascii="Times New Roman" w:hAnsi="Times New Roman" w:cs="Times New Roman"/>
          <w:b/>
          <w:caps/>
          <w:sz w:val="28"/>
          <w:szCs w:val="28"/>
          <w:lang w:val="it-IT"/>
        </w:rPr>
      </w:pPr>
      <w:r w:rsidRPr="001E4479">
        <w:rPr>
          <w:rFonts w:ascii="Times New Roman" w:hAnsi="Times New Roman" w:cs="Times New Roman"/>
          <w:b/>
          <w:caps/>
          <w:sz w:val="28"/>
          <w:szCs w:val="28"/>
          <w:lang w:val="it-IT"/>
        </w:rPr>
        <w:tab/>
      </w:r>
      <w:r w:rsidRPr="001E4479">
        <w:rPr>
          <w:rFonts w:ascii="Times New Roman" w:hAnsi="Times New Roman" w:cs="Times New Roman"/>
          <w:b/>
          <w:caps/>
          <w:sz w:val="28"/>
          <w:szCs w:val="28"/>
          <w:lang w:val="it-IT"/>
        </w:rPr>
        <w:tab/>
      </w:r>
      <w:r w:rsidRPr="001E4479">
        <w:rPr>
          <w:rFonts w:ascii="Times New Roman" w:hAnsi="Times New Roman" w:cs="Times New Roman"/>
          <w:b/>
          <w:caps/>
          <w:sz w:val="28"/>
          <w:szCs w:val="28"/>
          <w:lang w:val="it-IT"/>
        </w:rPr>
        <w:tab/>
        <w:t>Splaiul Independentei nr. 227, Sector 6 Bucuresti</w:t>
      </w:r>
    </w:p>
    <w:p w:rsidR="00CF4781" w:rsidRPr="001E4479" w:rsidRDefault="00CF4781">
      <w:pPr>
        <w:ind w:firstLine="708"/>
        <w:jc w:val="both"/>
        <w:rPr>
          <w:rFonts w:ascii="Times New Roman" w:hAnsi="Times New Roman" w:cs="Times New Roman"/>
          <w:b/>
          <w:caps/>
          <w:sz w:val="28"/>
          <w:szCs w:val="28"/>
          <w:lang w:val="it-IT"/>
        </w:rPr>
      </w:pPr>
    </w:p>
    <w:p w:rsidR="00CF4781" w:rsidRPr="001E4479" w:rsidRDefault="00CF4781">
      <w:pPr>
        <w:ind w:firstLine="708"/>
        <w:jc w:val="both"/>
        <w:rPr>
          <w:rFonts w:ascii="Times New Roman" w:hAnsi="Times New Roman" w:cs="Times New Roman"/>
          <w:b/>
          <w:caps/>
          <w:sz w:val="28"/>
          <w:szCs w:val="28"/>
          <w:lang w:val="it-IT"/>
        </w:rPr>
      </w:pPr>
    </w:p>
    <w:p w:rsidR="00CF4781" w:rsidRPr="001E4479" w:rsidRDefault="00CF4781">
      <w:pPr>
        <w:ind w:firstLine="708"/>
        <w:rPr>
          <w:rFonts w:ascii="Times New Roman" w:hAnsi="Times New Roman" w:cs="Times New Roman"/>
          <w:sz w:val="28"/>
          <w:szCs w:val="28"/>
          <w:lang w:val="it-IT"/>
        </w:rPr>
      </w:pPr>
      <w:r w:rsidRPr="001E4479">
        <w:rPr>
          <w:rFonts w:ascii="Times New Roman" w:hAnsi="Times New Roman" w:cs="Times New Roman"/>
          <w:sz w:val="28"/>
          <w:szCs w:val="28"/>
          <w:lang w:val="it-IT"/>
        </w:rPr>
        <w:t>Va transmitem alaturat contractul nr.___________, avand ca obiect _______________________, in doua exemplare originale, in vederea semnarii.</w:t>
      </w:r>
    </w:p>
    <w:p w:rsidR="00CF4781" w:rsidRPr="001E4479" w:rsidRDefault="00CF4781">
      <w:pPr>
        <w:ind w:firstLine="708"/>
        <w:rPr>
          <w:rFonts w:ascii="Times New Roman" w:hAnsi="Times New Roman" w:cs="Times New Roman"/>
          <w:sz w:val="28"/>
          <w:szCs w:val="28"/>
        </w:rPr>
      </w:pPr>
      <w:r w:rsidRPr="001E4479">
        <w:rPr>
          <w:rFonts w:ascii="Times New Roman" w:hAnsi="Times New Roman" w:cs="Times New Roman"/>
          <w:sz w:val="28"/>
          <w:szCs w:val="28"/>
        </w:rPr>
        <w:t>Mentionam urmatoarele:</w:t>
      </w:r>
    </w:p>
    <w:p w:rsidR="00CF4781" w:rsidRPr="001E4479" w:rsidRDefault="00CF4781">
      <w:pPr>
        <w:numPr>
          <w:ilvl w:val="1"/>
          <w:numId w:val="5"/>
        </w:numPr>
        <w:rPr>
          <w:rFonts w:ascii="Times New Roman" w:hAnsi="Times New Roman" w:cs="Times New Roman"/>
          <w:sz w:val="28"/>
          <w:szCs w:val="28"/>
        </w:rPr>
      </w:pPr>
      <w:r w:rsidRPr="001E4479">
        <w:rPr>
          <w:rFonts w:ascii="Times New Roman" w:hAnsi="Times New Roman" w:cs="Times New Roman"/>
          <w:sz w:val="28"/>
          <w:szCs w:val="28"/>
        </w:rPr>
        <w:t>Valoarea contractului____________</w:t>
      </w:r>
    </w:p>
    <w:p w:rsidR="00CF4781" w:rsidRPr="001E4479" w:rsidRDefault="00CF4781">
      <w:pPr>
        <w:numPr>
          <w:ilvl w:val="1"/>
          <w:numId w:val="5"/>
        </w:numPr>
        <w:rPr>
          <w:rFonts w:ascii="Times New Roman" w:hAnsi="Times New Roman" w:cs="Times New Roman"/>
          <w:sz w:val="28"/>
          <w:szCs w:val="28"/>
        </w:rPr>
      </w:pPr>
      <w:r w:rsidRPr="001E4479">
        <w:rPr>
          <w:rFonts w:ascii="Times New Roman" w:hAnsi="Times New Roman" w:cs="Times New Roman"/>
          <w:sz w:val="28"/>
          <w:szCs w:val="28"/>
        </w:rPr>
        <w:t>Termenul de prestare ____________(data sau numar de zile de la perfectarea contractului)</w:t>
      </w:r>
    </w:p>
    <w:p w:rsidR="00CF4781" w:rsidRPr="001E4479" w:rsidRDefault="00CF4781">
      <w:pPr>
        <w:numPr>
          <w:ilvl w:val="1"/>
          <w:numId w:val="5"/>
        </w:numPr>
        <w:rPr>
          <w:rFonts w:ascii="Times New Roman" w:hAnsi="Times New Roman" w:cs="Times New Roman"/>
          <w:sz w:val="28"/>
          <w:szCs w:val="28"/>
        </w:rPr>
      </w:pPr>
      <w:r w:rsidRPr="001E4479">
        <w:rPr>
          <w:rFonts w:ascii="Times New Roman" w:hAnsi="Times New Roman" w:cs="Times New Roman"/>
          <w:sz w:val="28"/>
          <w:szCs w:val="28"/>
        </w:rPr>
        <w:t>Solicitam ca exemplarul nostru sa ne parvina: prin posta / prin delegat (se va alege varianta dorita);</w:t>
      </w:r>
    </w:p>
    <w:p w:rsidR="00CF4781" w:rsidRPr="001E4479" w:rsidRDefault="00CF4781">
      <w:pPr>
        <w:numPr>
          <w:ilvl w:val="1"/>
          <w:numId w:val="5"/>
        </w:numPr>
        <w:rPr>
          <w:rFonts w:ascii="Times New Roman" w:hAnsi="Times New Roman" w:cs="Times New Roman"/>
          <w:sz w:val="28"/>
          <w:szCs w:val="28"/>
          <w:lang w:val="it-IT"/>
        </w:rPr>
      </w:pPr>
      <w:r w:rsidRPr="001E4479">
        <w:rPr>
          <w:rFonts w:ascii="Times New Roman" w:hAnsi="Times New Roman" w:cs="Times New Roman"/>
          <w:sz w:val="28"/>
          <w:szCs w:val="28"/>
          <w:lang w:val="it-IT"/>
        </w:rPr>
        <w:t>Data la care contractul este perfectat ne va fi comunicata: telefonic, la nr_____________, sau prin fax, la nr.________________.</w:t>
      </w:r>
    </w:p>
    <w:p w:rsidR="00CF4781" w:rsidRPr="001E4479" w:rsidRDefault="00CF4781">
      <w:pPr>
        <w:rPr>
          <w:rFonts w:ascii="Times New Roman" w:hAnsi="Times New Roman" w:cs="Times New Roman"/>
          <w:sz w:val="28"/>
          <w:szCs w:val="28"/>
          <w:lang w:val="it-IT"/>
        </w:rPr>
      </w:pPr>
    </w:p>
    <w:p w:rsidR="00CF4781" w:rsidRPr="001E4479" w:rsidRDefault="00CF4781">
      <w:pPr>
        <w:rPr>
          <w:rFonts w:ascii="Times New Roman" w:hAnsi="Times New Roman" w:cs="Times New Roman"/>
          <w:sz w:val="28"/>
          <w:szCs w:val="28"/>
          <w:lang w:val="it-IT"/>
        </w:rPr>
      </w:pPr>
    </w:p>
    <w:p w:rsidR="00CF4781" w:rsidRPr="001E4479" w:rsidRDefault="00CF4781">
      <w:pPr>
        <w:rPr>
          <w:rFonts w:ascii="Times New Roman" w:hAnsi="Times New Roman" w:cs="Times New Roman"/>
          <w:sz w:val="28"/>
          <w:szCs w:val="28"/>
          <w:lang w:val="it-IT"/>
        </w:rPr>
      </w:pPr>
    </w:p>
    <w:p w:rsidR="00CF4781" w:rsidRPr="001E4479" w:rsidRDefault="00CF4781">
      <w:pPr>
        <w:rPr>
          <w:rFonts w:ascii="Times New Roman" w:hAnsi="Times New Roman" w:cs="Times New Roman"/>
          <w:sz w:val="28"/>
          <w:szCs w:val="28"/>
          <w:lang w:val="it-IT"/>
        </w:rPr>
      </w:pPr>
    </w:p>
    <w:p w:rsidR="00CF4781" w:rsidRPr="001E4479" w:rsidRDefault="00CF4781">
      <w:pPr>
        <w:rPr>
          <w:rFonts w:ascii="Times New Roman" w:hAnsi="Times New Roman" w:cs="Times New Roman"/>
          <w:sz w:val="28"/>
          <w:szCs w:val="28"/>
          <w:lang w:val="it-IT"/>
        </w:rPr>
      </w:pPr>
    </w:p>
    <w:p w:rsidR="00CF4781" w:rsidRPr="001E4479" w:rsidRDefault="00CF4781">
      <w:pPr>
        <w:rPr>
          <w:rFonts w:ascii="Times New Roman" w:hAnsi="Times New Roman" w:cs="Times New Roman"/>
          <w:lang w:val="it-IT"/>
        </w:rPr>
      </w:pPr>
    </w:p>
    <w:p w:rsidR="00CF4781" w:rsidRPr="001E4479" w:rsidRDefault="00CF4781">
      <w:pPr>
        <w:jc w:val="center"/>
        <w:rPr>
          <w:rFonts w:ascii="Times New Roman" w:hAnsi="Times New Roman" w:cs="Times New Roman"/>
          <w:sz w:val="28"/>
          <w:szCs w:val="28"/>
        </w:rPr>
      </w:pPr>
      <w:r w:rsidRPr="001E4479">
        <w:rPr>
          <w:rFonts w:ascii="Times New Roman" w:hAnsi="Times New Roman" w:cs="Times New Roman"/>
          <w:sz w:val="28"/>
          <w:szCs w:val="28"/>
        </w:rPr>
        <w:t>DIRECTOR,</w:t>
      </w:r>
    </w:p>
    <w:p w:rsidR="00CF4781" w:rsidRPr="001E4479" w:rsidRDefault="00CF4781">
      <w:pPr>
        <w:jc w:val="center"/>
        <w:rPr>
          <w:rFonts w:ascii="Times New Roman" w:hAnsi="Times New Roman" w:cs="Times New Roman"/>
          <w:sz w:val="28"/>
          <w:szCs w:val="28"/>
        </w:rPr>
      </w:pPr>
      <w:r w:rsidRPr="001E4479">
        <w:rPr>
          <w:rFonts w:ascii="Times New Roman" w:hAnsi="Times New Roman" w:cs="Times New Roman"/>
          <w:sz w:val="28"/>
          <w:szCs w:val="28"/>
        </w:rPr>
        <w:t>____________</w:t>
      </w:r>
    </w:p>
    <w:p w:rsidR="00CF4781" w:rsidRPr="001E4479" w:rsidRDefault="00CF4781">
      <w:pPr>
        <w:jc w:val="center"/>
        <w:rPr>
          <w:rFonts w:ascii="Times New Roman" w:hAnsi="Times New Roman" w:cs="Times New Roman"/>
          <w:sz w:val="28"/>
          <w:szCs w:val="28"/>
        </w:rPr>
      </w:pPr>
    </w:p>
    <w:p w:rsidR="00CF4781" w:rsidRPr="001E4479" w:rsidRDefault="00CF4781">
      <w:pPr>
        <w:jc w:val="center"/>
        <w:rPr>
          <w:rFonts w:ascii="Times New Roman" w:hAnsi="Times New Roman" w:cs="Times New Roman"/>
          <w:b/>
          <w:i/>
          <w:szCs w:val="28"/>
          <w:lang w:val="it-IT"/>
        </w:rPr>
      </w:pPr>
    </w:p>
    <w:p w:rsidR="00CF4781" w:rsidRPr="001E4479" w:rsidRDefault="00CF4781">
      <w:pPr>
        <w:jc w:val="center"/>
        <w:rPr>
          <w:rFonts w:ascii="Times New Roman" w:hAnsi="Times New Roman" w:cs="Times New Roman"/>
          <w:b/>
          <w:i/>
          <w:szCs w:val="28"/>
          <w:lang w:val="it-IT"/>
        </w:rPr>
      </w:pPr>
    </w:p>
    <w:p w:rsidR="00CF4781" w:rsidRPr="001E4479" w:rsidRDefault="00CF4781">
      <w:pPr>
        <w:jc w:val="center"/>
        <w:rPr>
          <w:rFonts w:ascii="Times New Roman" w:hAnsi="Times New Roman" w:cs="Times New Roman"/>
          <w:b/>
          <w:i/>
          <w:szCs w:val="28"/>
          <w:lang w:val="it-IT"/>
        </w:rPr>
      </w:pPr>
    </w:p>
    <w:p w:rsidR="00CF4781" w:rsidRPr="001E4479" w:rsidRDefault="00CF4781">
      <w:pPr>
        <w:jc w:val="center"/>
        <w:rPr>
          <w:rFonts w:ascii="Times New Roman" w:hAnsi="Times New Roman" w:cs="Times New Roman"/>
          <w:b/>
          <w:i/>
          <w:szCs w:val="28"/>
          <w:lang w:val="it-IT"/>
        </w:rPr>
      </w:pPr>
    </w:p>
    <w:p w:rsidR="00CF4781" w:rsidRPr="001E4479" w:rsidRDefault="00CF4781">
      <w:pPr>
        <w:jc w:val="center"/>
        <w:rPr>
          <w:rFonts w:ascii="Times New Roman" w:hAnsi="Times New Roman" w:cs="Times New Roman"/>
          <w:b/>
          <w:i/>
          <w:szCs w:val="28"/>
          <w:lang w:val="it-IT"/>
        </w:rPr>
      </w:pPr>
    </w:p>
    <w:p w:rsidR="00CF4781" w:rsidRPr="001E4479" w:rsidRDefault="00CF4781">
      <w:pPr>
        <w:jc w:val="center"/>
        <w:rPr>
          <w:rFonts w:ascii="Times New Roman" w:hAnsi="Times New Roman" w:cs="Times New Roman"/>
          <w:b/>
          <w:i/>
          <w:szCs w:val="28"/>
          <w:lang w:val="it-IT"/>
        </w:rPr>
      </w:pPr>
    </w:p>
    <w:p w:rsidR="00CF4781" w:rsidRPr="001E4479" w:rsidRDefault="00CF4781">
      <w:pPr>
        <w:pStyle w:val="Heading1"/>
        <w:jc w:val="center"/>
        <w:rPr>
          <w:rFonts w:ascii="Times New Roman" w:hAnsi="Times New Roman" w:cs="Times New Roman"/>
          <w:bCs/>
          <w:sz w:val="35"/>
          <w:szCs w:val="35"/>
          <w:lang w:val="it-IT"/>
        </w:rPr>
      </w:pPr>
      <w:r w:rsidRPr="001E4479">
        <w:rPr>
          <w:rFonts w:ascii="Times New Roman" w:hAnsi="Times New Roman" w:cs="Times New Roman"/>
          <w:bCs/>
          <w:sz w:val="35"/>
          <w:szCs w:val="35"/>
          <w:lang w:val="it-IT"/>
        </w:rPr>
        <w:t>MODEL DE CONTRACT</w:t>
      </w:r>
    </w:p>
    <w:p w:rsidR="00CF4781" w:rsidRPr="001E4479" w:rsidRDefault="00CF4781">
      <w:pPr>
        <w:jc w:val="center"/>
        <w:rPr>
          <w:rFonts w:ascii="Times New Roman" w:hAnsi="Times New Roman" w:cs="Times New Roman"/>
          <w:sz w:val="27"/>
          <w:szCs w:val="27"/>
          <w:lang w:val="it-IT"/>
        </w:rPr>
      </w:pPr>
      <w:r w:rsidRPr="001E4479">
        <w:rPr>
          <w:rFonts w:ascii="Times New Roman" w:hAnsi="Times New Roman" w:cs="Times New Roman"/>
          <w:sz w:val="27"/>
          <w:szCs w:val="27"/>
          <w:lang w:val="it-IT"/>
        </w:rPr>
        <w:t xml:space="preserve">  Pentru achiziţia de servicii</w:t>
      </w:r>
    </w:p>
    <w:p w:rsidR="00CF4781" w:rsidRPr="001E4479" w:rsidRDefault="00CF4781">
      <w:pPr>
        <w:jc w:val="center"/>
        <w:rPr>
          <w:rFonts w:ascii="Times New Roman" w:hAnsi="Times New Roman" w:cs="Times New Roman"/>
          <w:sz w:val="27"/>
          <w:szCs w:val="27"/>
          <w:lang w:val="it-IT"/>
        </w:rPr>
      </w:pPr>
    </w:p>
    <w:p w:rsidR="00CF4781" w:rsidRPr="001E4479" w:rsidRDefault="00CF4781">
      <w:pPr>
        <w:jc w:val="both"/>
        <w:rPr>
          <w:rFonts w:ascii="Times New Roman" w:hAnsi="Times New Roman" w:cs="Times New Roman"/>
          <w:sz w:val="27"/>
          <w:szCs w:val="27"/>
          <w:lang w:val="it-IT"/>
        </w:rPr>
      </w:pPr>
      <w:r w:rsidRPr="001E4479">
        <w:rPr>
          <w:rFonts w:ascii="Times New Roman" w:hAnsi="Times New Roman" w:cs="Times New Roman"/>
          <w:sz w:val="27"/>
          <w:szCs w:val="27"/>
          <w:lang w:val="it-IT"/>
        </w:rPr>
        <w:tab/>
        <w:t xml:space="preserve"> </w:t>
      </w:r>
    </w:p>
    <w:p w:rsidR="00CF4781" w:rsidRPr="001E4479" w:rsidRDefault="00CF4781">
      <w:pPr>
        <w:jc w:val="center"/>
        <w:rPr>
          <w:rFonts w:ascii="Times New Roman" w:hAnsi="Times New Roman" w:cs="Times New Roman"/>
          <w:b/>
          <w:bCs/>
          <w:sz w:val="26"/>
          <w:szCs w:val="26"/>
          <w:lang w:val="ro-RO"/>
        </w:rPr>
      </w:pPr>
      <w:r w:rsidRPr="001E4479">
        <w:rPr>
          <w:rFonts w:ascii="Times New Roman" w:hAnsi="Times New Roman" w:cs="Times New Roman"/>
          <w:b/>
          <w:bCs/>
          <w:sz w:val="26"/>
          <w:szCs w:val="26"/>
          <w:lang w:val="ro-RO"/>
        </w:rPr>
        <w:t>„Asistență tehnică în vederea efectuării verificării metrologice a platformelor de cântărire rutier PRECIA SA din CTE-urile ELCEN”</w:t>
      </w:r>
    </w:p>
    <w:p w:rsidR="00CF4781" w:rsidRPr="001E4479" w:rsidRDefault="00CF4781">
      <w:pPr>
        <w:jc w:val="both"/>
        <w:rPr>
          <w:rFonts w:ascii="Times New Roman" w:hAnsi="Times New Roman" w:cs="Times New Roman"/>
          <w:sz w:val="26"/>
          <w:szCs w:val="26"/>
          <w:lang w:val="ro-RO"/>
        </w:rPr>
      </w:pPr>
    </w:p>
    <w:p w:rsidR="00CF4781" w:rsidRPr="001E4479" w:rsidRDefault="00CF4781">
      <w:pPr>
        <w:jc w:val="center"/>
        <w:rPr>
          <w:rFonts w:ascii="Times New Roman" w:hAnsi="Times New Roman" w:cs="Times New Roman"/>
          <w:sz w:val="26"/>
          <w:szCs w:val="26"/>
        </w:rPr>
      </w:pPr>
      <w:r w:rsidRPr="001E4479">
        <w:rPr>
          <w:rFonts w:ascii="Times New Roman" w:hAnsi="Times New Roman" w:cs="Times New Roman"/>
          <w:sz w:val="26"/>
          <w:szCs w:val="26"/>
        </w:rPr>
        <w:t xml:space="preserve">Conţinutul clauzelor contractuale cuprinse in următoarele capitole </w:t>
      </w:r>
      <w:proofErr w:type="gramStart"/>
      <w:r w:rsidRPr="001E4479">
        <w:rPr>
          <w:rFonts w:ascii="Times New Roman" w:hAnsi="Times New Roman" w:cs="Times New Roman"/>
          <w:sz w:val="26"/>
          <w:szCs w:val="26"/>
        </w:rPr>
        <w:t>este</w:t>
      </w:r>
      <w:proofErr w:type="gramEnd"/>
      <w:r w:rsidRPr="001E4479">
        <w:rPr>
          <w:rFonts w:ascii="Times New Roman" w:hAnsi="Times New Roman" w:cs="Times New Roman"/>
          <w:sz w:val="26"/>
          <w:szCs w:val="26"/>
        </w:rPr>
        <w:t xml:space="preserve"> obligatoriu:</w:t>
      </w:r>
    </w:p>
    <w:p w:rsidR="00CF4781" w:rsidRPr="001E4479" w:rsidRDefault="00CF4781">
      <w:pPr>
        <w:jc w:val="both"/>
        <w:rPr>
          <w:rFonts w:ascii="Times New Roman" w:hAnsi="Times New Roman" w:cs="Times New Roman"/>
          <w:sz w:val="26"/>
          <w:szCs w:val="26"/>
          <w:lang w:val="it-IT"/>
        </w:rPr>
      </w:pPr>
    </w:p>
    <w:p w:rsidR="00CF4781" w:rsidRPr="001E4479" w:rsidRDefault="00CF4781">
      <w:pPr>
        <w:jc w:val="both"/>
        <w:rPr>
          <w:rFonts w:ascii="Times New Roman" w:hAnsi="Times New Roman" w:cs="Times New Roman"/>
          <w:sz w:val="26"/>
          <w:szCs w:val="26"/>
          <w:lang w:val="it-IT"/>
        </w:rPr>
      </w:pP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CAP. 2. OBIECTUL CONTRACTULUI</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 xml:space="preserve">CAP. 3. VALOAREA CONTRACTULUI </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CAP. 4. DURATA CONTRACTULUI, TERMEN DE PRESTARE ŞI FINALIZAREA CONTRACTULUI</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CAP. 6. DOCUMENTELE CONTRACTULUI ŞI PROCEDURA DE ATRIBUIRE</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CAP. 9. OBLIGAŢIILE PRESTATORULUI</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CAP. 10 OBLIGAŢIILE BENEFICIARULUI</w:t>
      </w:r>
    </w:p>
    <w:p w:rsidR="00CF4781" w:rsidRPr="001E4479" w:rsidRDefault="00CF4781">
      <w:pPr>
        <w:rPr>
          <w:rFonts w:ascii="Times New Roman" w:hAnsi="Times New Roman" w:cs="Times New Roman"/>
          <w:smallCaps/>
          <w:sz w:val="26"/>
          <w:szCs w:val="26"/>
          <w:lang w:val="it-IT"/>
        </w:rPr>
      </w:pPr>
      <w:r w:rsidRPr="001E4479">
        <w:rPr>
          <w:rFonts w:ascii="Times New Roman" w:hAnsi="Times New Roman" w:cs="Times New Roman"/>
          <w:smallCaps/>
          <w:sz w:val="26"/>
          <w:szCs w:val="26"/>
          <w:lang w:val="it-IT"/>
        </w:rPr>
        <w:t>CAP. 12. RECEPŢIA SERVICIILOR PRESTATE</w:t>
      </w:r>
    </w:p>
    <w:p w:rsidR="00CF4781" w:rsidRPr="001E4479" w:rsidRDefault="00CF4781">
      <w:pPr>
        <w:rPr>
          <w:rFonts w:ascii="Times New Roman" w:hAnsi="Times New Roman" w:cs="Times New Roman"/>
          <w:sz w:val="26"/>
          <w:szCs w:val="26"/>
          <w:lang w:val="it-IT"/>
        </w:rPr>
      </w:pPr>
      <w:r w:rsidRPr="001E4479">
        <w:rPr>
          <w:rFonts w:ascii="Times New Roman" w:hAnsi="Times New Roman" w:cs="Times New Roman"/>
          <w:sz w:val="26"/>
          <w:szCs w:val="26"/>
          <w:lang w:val="it-IT"/>
        </w:rPr>
        <w:t>CAP. 22. LEGEA APLICABILĂ CONTRACTULUI</w:t>
      </w:r>
    </w:p>
    <w:p w:rsidR="00CF4781" w:rsidRPr="001E4479" w:rsidRDefault="00CF4781">
      <w:pPr>
        <w:jc w:val="both"/>
        <w:rPr>
          <w:rFonts w:ascii="Times New Roman" w:hAnsi="Times New Roman" w:cs="Times New Roman"/>
          <w:sz w:val="26"/>
          <w:szCs w:val="26"/>
          <w:lang w:val="it-IT"/>
        </w:rPr>
      </w:pPr>
    </w:p>
    <w:p w:rsidR="00CF4781" w:rsidRPr="001E4479" w:rsidRDefault="00CF4781">
      <w:pPr>
        <w:jc w:val="both"/>
        <w:rPr>
          <w:rFonts w:ascii="Times New Roman" w:hAnsi="Times New Roman" w:cs="Times New Roman"/>
          <w:sz w:val="26"/>
          <w:szCs w:val="26"/>
          <w:lang w:val="it-IT"/>
        </w:rPr>
      </w:pPr>
    </w:p>
    <w:p w:rsidR="00CF4781" w:rsidRPr="001E4479" w:rsidRDefault="00CF4781">
      <w:pPr>
        <w:jc w:val="both"/>
        <w:rPr>
          <w:rFonts w:ascii="Times New Roman" w:hAnsi="Times New Roman" w:cs="Times New Roman"/>
          <w:sz w:val="26"/>
          <w:szCs w:val="26"/>
          <w:lang w:val="it-IT"/>
        </w:rPr>
      </w:pPr>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rPr>
        <w:t>DIRECTOR JURIDIC si ACHIZITII,</w:t>
      </w:r>
    </w:p>
    <w:p w:rsidR="00CF4781" w:rsidRPr="001E4479" w:rsidRDefault="00CF4781">
      <w:pPr>
        <w:jc w:val="both"/>
        <w:rPr>
          <w:rFonts w:ascii="Times New Roman" w:hAnsi="Times New Roman" w:cs="Times New Roman"/>
          <w:sz w:val="26"/>
          <w:szCs w:val="26"/>
        </w:rPr>
      </w:pPr>
      <w:r w:rsidRPr="001E4479">
        <w:rPr>
          <w:rFonts w:ascii="Times New Roman" w:hAnsi="Times New Roman" w:cs="Times New Roman"/>
          <w:sz w:val="26"/>
          <w:szCs w:val="26"/>
        </w:rPr>
        <w:t>Mihai Volf</w:t>
      </w:r>
      <w:r w:rsidRPr="001E4479">
        <w:rPr>
          <w:rFonts w:ascii="Times New Roman" w:hAnsi="Times New Roman" w:cs="Times New Roman"/>
          <w:sz w:val="26"/>
          <w:szCs w:val="26"/>
        </w:rPr>
        <w:tab/>
      </w:r>
      <w:r w:rsidRPr="001E4479">
        <w:rPr>
          <w:rFonts w:ascii="Times New Roman" w:hAnsi="Times New Roman" w:cs="Times New Roman"/>
          <w:sz w:val="26"/>
          <w:szCs w:val="26"/>
        </w:rPr>
        <w:tab/>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ab/>
      </w:r>
      <w:r w:rsidRPr="001E4479">
        <w:rPr>
          <w:rFonts w:ascii="Times New Roman" w:hAnsi="Times New Roman" w:cs="Times New Roman"/>
          <w:sz w:val="26"/>
          <w:szCs w:val="26"/>
        </w:rPr>
        <w:tab/>
      </w: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SERVICIUL JURIDIC,</w:t>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p>
    <w:p w:rsidR="00CF4781" w:rsidRPr="001E4479" w:rsidRDefault="00CF4781">
      <w:pPr>
        <w:rPr>
          <w:rFonts w:ascii="Times New Roman" w:hAnsi="Times New Roman" w:cs="Times New Roman"/>
          <w:sz w:val="26"/>
          <w:szCs w:val="26"/>
        </w:rPr>
      </w:pPr>
      <w:r w:rsidRPr="001E4479">
        <w:rPr>
          <w:rFonts w:ascii="Times New Roman" w:hAnsi="Times New Roman" w:cs="Times New Roman"/>
          <w:sz w:val="26"/>
          <w:szCs w:val="26"/>
        </w:rPr>
        <w:t>Mioara Misloschi</w:t>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rPr>
        <w:tab/>
      </w:r>
    </w:p>
    <w:p w:rsidR="00CF4781" w:rsidRPr="001E4479" w:rsidRDefault="00CF4781">
      <w:pPr>
        <w:rPr>
          <w:rFonts w:ascii="Times New Roman" w:hAnsi="Times New Roman" w:cs="Times New Roman"/>
          <w:sz w:val="26"/>
          <w:szCs w:val="26"/>
        </w:rPr>
      </w:pPr>
    </w:p>
    <w:p w:rsidR="00CF4781" w:rsidRPr="001E4479" w:rsidRDefault="00CF4781">
      <w:pPr>
        <w:ind w:left="4320" w:hanging="4320"/>
        <w:rPr>
          <w:rFonts w:ascii="Times New Roman" w:hAnsi="Times New Roman" w:cs="Times New Roman"/>
          <w:sz w:val="26"/>
          <w:szCs w:val="26"/>
          <w:lang w:val="ro-RO"/>
        </w:rPr>
      </w:pPr>
      <w:r w:rsidRPr="001E4479">
        <w:rPr>
          <w:rFonts w:ascii="Times New Roman" w:hAnsi="Times New Roman" w:cs="Times New Roman"/>
          <w:sz w:val="26"/>
          <w:szCs w:val="26"/>
        </w:rPr>
        <w:t>SERVICIUL ACHIZITII,</w:t>
      </w:r>
      <w:r w:rsidRPr="001E4479">
        <w:rPr>
          <w:rFonts w:ascii="Times New Roman" w:hAnsi="Times New Roman" w:cs="Times New Roman"/>
          <w:sz w:val="26"/>
          <w:szCs w:val="26"/>
        </w:rPr>
        <w:tab/>
      </w:r>
      <w:r w:rsidRPr="001E4479">
        <w:rPr>
          <w:rFonts w:ascii="Times New Roman" w:hAnsi="Times New Roman" w:cs="Times New Roman"/>
          <w:sz w:val="26"/>
          <w:szCs w:val="26"/>
        </w:rPr>
        <w:tab/>
      </w:r>
      <w:r w:rsidRPr="001E4479">
        <w:rPr>
          <w:rFonts w:ascii="Times New Roman" w:hAnsi="Times New Roman" w:cs="Times New Roman"/>
          <w:sz w:val="26"/>
          <w:szCs w:val="26"/>
          <w:lang w:val="ro-RO"/>
        </w:rPr>
        <w:t>DERULATOR CONTRACT,</w:t>
      </w:r>
    </w:p>
    <w:p w:rsidR="00CF4781" w:rsidRPr="001E4479" w:rsidRDefault="00CF4781">
      <w:pPr>
        <w:ind w:left="4320" w:hanging="4320"/>
        <w:rPr>
          <w:rFonts w:ascii="Times New Roman" w:hAnsi="Times New Roman" w:cs="Times New Roman"/>
          <w:sz w:val="26"/>
          <w:szCs w:val="26"/>
        </w:rPr>
      </w:pPr>
      <w:r w:rsidRPr="001E4479">
        <w:rPr>
          <w:rFonts w:ascii="Times New Roman" w:hAnsi="Times New Roman" w:cs="Times New Roman"/>
          <w:sz w:val="26"/>
          <w:szCs w:val="26"/>
        </w:rPr>
        <w:t>Ioana Untila</w:t>
      </w:r>
      <w:r w:rsidRPr="001E4479">
        <w:rPr>
          <w:rFonts w:ascii="Times New Roman" w:hAnsi="Times New Roman" w:cs="Times New Roman"/>
          <w:sz w:val="26"/>
          <w:szCs w:val="26"/>
        </w:rPr>
        <w:tab/>
      </w:r>
      <w:r w:rsidRPr="001E4479">
        <w:rPr>
          <w:rFonts w:ascii="Times New Roman" w:hAnsi="Times New Roman" w:cs="Times New Roman"/>
          <w:sz w:val="26"/>
          <w:szCs w:val="26"/>
        </w:rPr>
        <w:tab/>
        <w:t xml:space="preserve">Silviu Marinescu </w:t>
      </w:r>
    </w:p>
    <w:p w:rsidR="00CF4781" w:rsidRPr="001E4479" w:rsidRDefault="00CF4781">
      <w:pPr>
        <w:pStyle w:val="BodyText"/>
        <w:rPr>
          <w:rFonts w:ascii="Times New Roman" w:hAnsi="Times New Roman" w:cs="Times New Roman"/>
          <w:b/>
          <w:sz w:val="26"/>
          <w:szCs w:val="26"/>
          <w:lang w:val="ro-RO"/>
        </w:rPr>
      </w:pPr>
      <w:r w:rsidRPr="001E4479">
        <w:rPr>
          <w:rFonts w:ascii="Times New Roman" w:hAnsi="Times New Roman" w:cs="Times New Roman"/>
          <w:b/>
          <w:sz w:val="26"/>
          <w:szCs w:val="26"/>
          <w:lang w:val="ro-RO"/>
        </w:rPr>
        <w:tab/>
      </w:r>
    </w:p>
    <w:p w:rsidR="00CF4781" w:rsidRPr="001E4479" w:rsidRDefault="00CF4781">
      <w:pPr>
        <w:pStyle w:val="BodyText"/>
        <w:rPr>
          <w:rFonts w:ascii="Times New Roman" w:hAnsi="Times New Roman" w:cs="Times New Roman"/>
          <w:b/>
          <w:sz w:val="26"/>
          <w:szCs w:val="26"/>
          <w:lang w:val="ro-RO"/>
        </w:rPr>
      </w:pPr>
    </w:p>
    <w:p w:rsidR="00CF4781" w:rsidRPr="001E4479" w:rsidRDefault="00CF4781">
      <w:pPr>
        <w:pStyle w:val="BodyText"/>
        <w:rPr>
          <w:rFonts w:ascii="Times New Roman" w:hAnsi="Times New Roman" w:cs="Times New Roman"/>
          <w:b/>
          <w:sz w:val="26"/>
          <w:szCs w:val="26"/>
          <w:lang w:val="ro-RO"/>
        </w:rPr>
      </w:pP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r w:rsidRPr="001E4479">
        <w:rPr>
          <w:rFonts w:ascii="Times New Roman" w:hAnsi="Times New Roman" w:cs="Times New Roman"/>
          <w:b/>
          <w:sz w:val="26"/>
          <w:szCs w:val="26"/>
          <w:lang w:val="ro-RO"/>
        </w:rPr>
        <w:tab/>
      </w:r>
    </w:p>
    <w:p w:rsidR="00CF4781" w:rsidRPr="001E4479" w:rsidRDefault="00CF4781">
      <w:pPr>
        <w:pStyle w:val="BodyText"/>
        <w:rPr>
          <w:rFonts w:ascii="Times New Roman" w:hAnsi="Times New Roman" w:cs="Times New Roman"/>
          <w:sz w:val="22"/>
          <w:szCs w:val="22"/>
          <w:lang w:val="ro-RO"/>
        </w:rPr>
      </w:pPr>
      <w:r w:rsidRPr="001E4479">
        <w:rPr>
          <w:rFonts w:ascii="Times New Roman" w:hAnsi="Times New Roman" w:cs="Times New Roman"/>
          <w:sz w:val="22"/>
          <w:szCs w:val="22"/>
          <w:lang w:val="ro-RO"/>
        </w:rPr>
        <w:t>Responsabil coordonare contractare,</w:t>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p>
    <w:p w:rsidR="00CF4781" w:rsidRPr="001E4479" w:rsidRDefault="00CF4781">
      <w:pPr>
        <w:pStyle w:val="BodyText"/>
        <w:rPr>
          <w:rFonts w:ascii="Times New Roman" w:hAnsi="Times New Roman" w:cs="Times New Roman"/>
          <w:sz w:val="22"/>
          <w:szCs w:val="22"/>
          <w:lang w:val="ro-RO"/>
        </w:rPr>
      </w:pPr>
      <w:r w:rsidRPr="001E4479">
        <w:rPr>
          <w:rFonts w:ascii="Times New Roman" w:hAnsi="Times New Roman" w:cs="Times New Roman"/>
          <w:sz w:val="22"/>
          <w:szCs w:val="22"/>
          <w:lang w:val="ro-RO"/>
        </w:rPr>
        <w:t>Roxana Kedei</w:t>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r w:rsidRPr="001E4479">
        <w:rPr>
          <w:rFonts w:ascii="Times New Roman" w:hAnsi="Times New Roman" w:cs="Times New Roman"/>
          <w:sz w:val="22"/>
          <w:szCs w:val="22"/>
          <w:lang w:val="ro-RO"/>
        </w:rPr>
        <w:tab/>
      </w:r>
    </w:p>
    <w:p w:rsidR="00CF4781" w:rsidRPr="001E4479" w:rsidRDefault="00CF4781">
      <w:pPr>
        <w:pStyle w:val="BodyText"/>
        <w:rPr>
          <w:rFonts w:ascii="Times New Roman" w:hAnsi="Times New Roman" w:cs="Times New Roman"/>
          <w:sz w:val="22"/>
          <w:szCs w:val="22"/>
          <w:lang w:val="ro-RO"/>
        </w:rPr>
      </w:pPr>
    </w:p>
    <w:p w:rsidR="00CF4781" w:rsidRPr="001E4479" w:rsidRDefault="00CF4781">
      <w:pPr>
        <w:pStyle w:val="BodyText"/>
        <w:rPr>
          <w:rFonts w:ascii="Times New Roman" w:hAnsi="Times New Roman" w:cs="Times New Roman"/>
          <w:sz w:val="22"/>
          <w:szCs w:val="22"/>
          <w:lang w:val="ro-RO"/>
        </w:rPr>
      </w:pPr>
      <w:r w:rsidRPr="001E4479">
        <w:rPr>
          <w:rFonts w:ascii="Times New Roman" w:hAnsi="Times New Roman" w:cs="Times New Roman"/>
          <w:sz w:val="22"/>
          <w:szCs w:val="22"/>
          <w:lang w:val="ro-RO"/>
        </w:rPr>
        <w:t>Intocmit</w:t>
      </w:r>
    </w:p>
    <w:p w:rsidR="00CF4781" w:rsidRPr="001E4479" w:rsidRDefault="00CF4781">
      <w:pPr>
        <w:pStyle w:val="BodyText"/>
        <w:rPr>
          <w:rFonts w:ascii="Times New Roman" w:hAnsi="Times New Roman" w:cs="Times New Roman"/>
          <w:sz w:val="22"/>
          <w:szCs w:val="22"/>
          <w:lang w:val="ro-RO"/>
        </w:rPr>
      </w:pPr>
      <w:r w:rsidRPr="001E4479">
        <w:rPr>
          <w:rFonts w:ascii="Times New Roman" w:hAnsi="Times New Roman" w:cs="Times New Roman"/>
          <w:sz w:val="22"/>
          <w:szCs w:val="22"/>
          <w:lang w:val="ro-RO"/>
        </w:rPr>
        <w:t>Responsabil de contract,</w:t>
      </w:r>
    </w:p>
    <w:p w:rsidR="00CF4781" w:rsidRPr="001E4479" w:rsidRDefault="00CF4781">
      <w:pPr>
        <w:pStyle w:val="BodyText"/>
        <w:rPr>
          <w:rFonts w:ascii="Times New Roman" w:hAnsi="Times New Roman" w:cs="Times New Roman"/>
          <w:sz w:val="22"/>
          <w:szCs w:val="22"/>
          <w:lang w:val="ro-RO"/>
        </w:rPr>
        <w:sectPr w:rsidR="00CF4781" w:rsidRPr="001E4479">
          <w:type w:val="continuous"/>
          <w:pgSz w:w="12240" w:h="15840"/>
          <w:pgMar w:top="567" w:right="851" w:bottom="284" w:left="992" w:header="720" w:footer="720" w:gutter="0"/>
          <w:cols w:space="720"/>
          <w:docGrid w:linePitch="240" w:charSpace="32768"/>
        </w:sectPr>
      </w:pPr>
      <w:r w:rsidRPr="001E4479">
        <w:rPr>
          <w:rFonts w:ascii="Times New Roman" w:hAnsi="Times New Roman" w:cs="Times New Roman"/>
          <w:sz w:val="22"/>
          <w:szCs w:val="22"/>
          <w:lang w:val="ro-RO"/>
        </w:rPr>
        <w:t>Simona Munteanu</w:t>
      </w:r>
    </w:p>
    <w:p w:rsidR="00CF4781" w:rsidRPr="001E4479" w:rsidRDefault="00CF4781">
      <w:pPr>
        <w:rPr>
          <w:rFonts w:ascii="Times New Roman" w:hAnsi="Times New Roman" w:cs="Times New Roman"/>
        </w:rPr>
      </w:pPr>
    </w:p>
    <w:sectPr w:rsidR="00CF4781" w:rsidRPr="001E4479" w:rsidSect="000214C5">
      <w:type w:val="continuous"/>
      <w:pgSz w:w="12240" w:h="15840"/>
      <w:pgMar w:top="567" w:right="851" w:bottom="284" w:left="992"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0" w:usb1="00000000" w:usb2="00000000" w:usb3="00000000" w:csb0="00000000" w:csb1="00000000"/>
  </w:font>
  <w:font w:name="Nimbus Sans L">
    <w:altName w:val="Arial"/>
    <w:charset w:val="00"/>
    <w:family w:val="auto"/>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Subtitle"/>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nsid w:val="00000002"/>
    <w:multiLevelType w:val="multilevel"/>
    <w:tmpl w:val="00000002"/>
    <w:name w:val="WWNum23"/>
    <w:lvl w:ilvl="0">
      <w:start w:val="1"/>
      <w:numFmt w:val="decimal"/>
      <w:lvlText w:val="%1."/>
      <w:lvlJc w:val="left"/>
      <w:pPr>
        <w:tabs>
          <w:tab w:val="num" w:pos="0"/>
        </w:tabs>
        <w:ind w:left="720" w:hanging="360"/>
      </w:pPr>
      <w:rPr>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Num26"/>
    <w:lvl w:ilvl="0">
      <w:start w:val="1"/>
      <w:numFmt w:val="lowerLetter"/>
      <w:lvlText w:val="%1)"/>
      <w:lvlJc w:val="left"/>
      <w:pPr>
        <w:tabs>
          <w:tab w:val="num" w:pos="0"/>
        </w:tabs>
        <w:ind w:left="108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Num30"/>
    <w:lvl w:ilvl="0">
      <w:start w:val="4"/>
      <w:numFmt w:val="bulle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4">
    <w:nsid w:val="00000005"/>
    <w:multiLevelType w:val="multilevel"/>
    <w:tmpl w:val="00000005"/>
    <w:name w:val="WWNum31"/>
    <w:lvl w:ilvl="0">
      <w:start w:val="1"/>
      <w:numFmt w:val="lowerLetter"/>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name w:val="WWNum35"/>
    <w:lvl w:ilvl="0">
      <w:start w:val="1"/>
      <w:numFmt w:val="decimal"/>
      <w:lvlText w:val="%1."/>
      <w:lvlJc w:val="left"/>
      <w:pPr>
        <w:tabs>
          <w:tab w:val="num" w:pos="720"/>
        </w:tabs>
        <w:ind w:left="720" w:hanging="360"/>
      </w:pPr>
      <w:rPr>
        <w:b/>
        <w:color w:val="00000A"/>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Num39"/>
    <w:lvl w:ilvl="0">
      <w:start w:val="1"/>
      <w:numFmt w:val="decimal"/>
      <w:lvlText w:val="%1."/>
      <w:lvlJc w:val="left"/>
      <w:pPr>
        <w:tabs>
          <w:tab w:val="num" w:pos="0"/>
        </w:tabs>
        <w:ind w:left="501" w:hanging="360"/>
      </w:pPr>
      <w:rPr>
        <w:b/>
      </w:rPr>
    </w:lvl>
    <w:lvl w:ilvl="1">
      <w:start w:val="1"/>
      <w:numFmt w:val="bullet"/>
      <w:lvlText w:val="o"/>
      <w:lvlJc w:val="left"/>
      <w:pPr>
        <w:tabs>
          <w:tab w:val="num" w:pos="0"/>
        </w:tabs>
        <w:ind w:left="1221" w:hanging="360"/>
      </w:pPr>
      <w:rPr>
        <w:rFonts w:ascii="Courier New" w:hAnsi="Courier New" w:cs="Courier New"/>
      </w:rPr>
    </w:lvl>
    <w:lvl w:ilvl="2">
      <w:start w:val="1"/>
      <w:numFmt w:val="bullet"/>
      <w:lvlText w:val=""/>
      <w:lvlJc w:val="left"/>
      <w:pPr>
        <w:tabs>
          <w:tab w:val="num" w:pos="0"/>
        </w:tabs>
        <w:ind w:left="1941" w:hanging="360"/>
      </w:pPr>
      <w:rPr>
        <w:rFonts w:ascii="Wingdings" w:hAnsi="Wingdings"/>
      </w:rPr>
    </w:lvl>
    <w:lvl w:ilvl="3">
      <w:start w:val="1"/>
      <w:numFmt w:val="bullet"/>
      <w:lvlText w:val=""/>
      <w:lvlJc w:val="left"/>
      <w:pPr>
        <w:tabs>
          <w:tab w:val="num" w:pos="0"/>
        </w:tabs>
        <w:ind w:left="2661" w:hanging="360"/>
      </w:pPr>
      <w:rPr>
        <w:rFonts w:ascii="Symbol" w:hAnsi="Symbol"/>
      </w:rPr>
    </w:lvl>
    <w:lvl w:ilvl="4">
      <w:start w:val="1"/>
      <w:numFmt w:val="bullet"/>
      <w:lvlText w:val="o"/>
      <w:lvlJc w:val="left"/>
      <w:pPr>
        <w:tabs>
          <w:tab w:val="num" w:pos="0"/>
        </w:tabs>
        <w:ind w:left="3381" w:hanging="360"/>
      </w:pPr>
      <w:rPr>
        <w:rFonts w:ascii="Courier New" w:hAnsi="Courier New" w:cs="Courier New"/>
      </w:rPr>
    </w:lvl>
    <w:lvl w:ilvl="5">
      <w:start w:val="1"/>
      <w:numFmt w:val="bullet"/>
      <w:lvlText w:val=""/>
      <w:lvlJc w:val="left"/>
      <w:pPr>
        <w:tabs>
          <w:tab w:val="num" w:pos="0"/>
        </w:tabs>
        <w:ind w:left="4101" w:hanging="360"/>
      </w:pPr>
      <w:rPr>
        <w:rFonts w:ascii="Wingdings" w:hAnsi="Wingdings"/>
      </w:rPr>
    </w:lvl>
    <w:lvl w:ilvl="6">
      <w:start w:val="1"/>
      <w:numFmt w:val="bullet"/>
      <w:lvlText w:val=""/>
      <w:lvlJc w:val="left"/>
      <w:pPr>
        <w:tabs>
          <w:tab w:val="num" w:pos="0"/>
        </w:tabs>
        <w:ind w:left="4821" w:hanging="360"/>
      </w:pPr>
      <w:rPr>
        <w:rFonts w:ascii="Symbol" w:hAnsi="Symbol"/>
      </w:rPr>
    </w:lvl>
    <w:lvl w:ilvl="7">
      <w:start w:val="1"/>
      <w:numFmt w:val="bullet"/>
      <w:lvlText w:val="o"/>
      <w:lvlJc w:val="left"/>
      <w:pPr>
        <w:tabs>
          <w:tab w:val="num" w:pos="0"/>
        </w:tabs>
        <w:ind w:left="5541" w:hanging="360"/>
      </w:pPr>
      <w:rPr>
        <w:rFonts w:ascii="Courier New" w:hAnsi="Courier New" w:cs="Courier New"/>
      </w:rPr>
    </w:lvl>
    <w:lvl w:ilvl="8">
      <w:start w:val="1"/>
      <w:numFmt w:val="bullet"/>
      <w:lvlText w:val=""/>
      <w:lvlJc w:val="left"/>
      <w:pPr>
        <w:tabs>
          <w:tab w:val="num" w:pos="0"/>
        </w:tabs>
        <w:ind w:left="6261"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embedSystemFonts/>
  <w:hideSpellingErrors/>
  <w:proofState w:grammar="clean"/>
  <w:stylePaneFormatFilter w:val="000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
  <w:rsids>
    <w:rsidRoot w:val="00FD5C6C"/>
    <w:rsid w:val="000214C5"/>
    <w:rsid w:val="001E4479"/>
    <w:rsid w:val="004C6ED2"/>
    <w:rsid w:val="00911EA9"/>
    <w:rsid w:val="00CF4781"/>
    <w:rsid w:val="00FD5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4C5"/>
    <w:pPr>
      <w:suppressAutoHyphens/>
    </w:pPr>
    <w:rPr>
      <w:rFonts w:ascii="Calibri" w:hAnsi="Calibri" w:cs="Calibri"/>
      <w:color w:val="000000"/>
      <w:kern w:val="1"/>
      <w:sz w:val="24"/>
      <w:szCs w:val="24"/>
      <w:lang w:val="en-GB" w:eastAsia="ar-SA"/>
    </w:rPr>
  </w:style>
  <w:style w:type="paragraph" w:styleId="Heading1">
    <w:name w:val="heading 1"/>
    <w:basedOn w:val="Normal"/>
    <w:next w:val="BodyText"/>
    <w:qFormat/>
    <w:rsid w:val="000214C5"/>
    <w:pPr>
      <w:keepNext/>
      <w:numPr>
        <w:numId w:val="1"/>
      </w:numPr>
      <w:jc w:val="both"/>
      <w:outlineLvl w:val="0"/>
    </w:pPr>
    <w:rPr>
      <w:rFonts w:ascii="Times" w:hAnsi="Times"/>
      <w:b/>
      <w:sz w:val="28"/>
    </w:rPr>
  </w:style>
  <w:style w:type="paragraph" w:styleId="Heading2">
    <w:name w:val="heading 2"/>
    <w:basedOn w:val="Normal"/>
    <w:next w:val="BodyText"/>
    <w:qFormat/>
    <w:rsid w:val="000214C5"/>
    <w:pPr>
      <w:keepNext/>
      <w:tabs>
        <w:tab w:val="num" w:pos="432"/>
      </w:tabs>
      <w:ind w:left="432" w:hanging="432"/>
      <w:jc w:val="both"/>
      <w:outlineLvl w:val="1"/>
    </w:pPr>
    <w:rPr>
      <w:rFonts w:ascii="Times" w:hAnsi="Times"/>
      <w:b/>
      <w:sz w:val="28"/>
      <w:u w:val="single"/>
    </w:rPr>
  </w:style>
  <w:style w:type="paragraph" w:styleId="Heading3">
    <w:name w:val="heading 3"/>
    <w:basedOn w:val="Normal"/>
    <w:next w:val="BodyText"/>
    <w:qFormat/>
    <w:rsid w:val="000214C5"/>
    <w:pPr>
      <w:keepNext/>
      <w:numPr>
        <w:ilvl w:val="2"/>
        <w:numId w:val="1"/>
      </w:numPr>
      <w:jc w:val="both"/>
      <w:outlineLvl w:val="2"/>
    </w:pPr>
    <w:rPr>
      <w:rFonts w:ascii="Times" w:hAnsi="Times"/>
      <w:sz w:val="26"/>
    </w:rPr>
  </w:style>
  <w:style w:type="paragraph" w:styleId="Heading4">
    <w:name w:val="heading 4"/>
    <w:basedOn w:val="Normal"/>
    <w:next w:val="BodyText"/>
    <w:qFormat/>
    <w:rsid w:val="000214C5"/>
    <w:pPr>
      <w:keepNext/>
      <w:numPr>
        <w:ilvl w:val="3"/>
        <w:numId w:val="1"/>
      </w:numPr>
      <w:jc w:val="both"/>
      <w:outlineLvl w:val="3"/>
    </w:pPr>
    <w:rPr>
      <w:rFonts w:ascii="Times" w:hAnsi="Times"/>
      <w:sz w:val="28"/>
    </w:rPr>
  </w:style>
  <w:style w:type="paragraph" w:styleId="Heading5">
    <w:name w:val="heading 5"/>
    <w:basedOn w:val="Normal"/>
    <w:next w:val="BodyText"/>
    <w:qFormat/>
    <w:rsid w:val="000214C5"/>
    <w:pPr>
      <w:keepNext/>
      <w:numPr>
        <w:ilvl w:val="4"/>
        <w:numId w:val="1"/>
      </w:numPr>
      <w:ind w:left="0" w:firstLine="720"/>
      <w:jc w:val="both"/>
      <w:outlineLvl w:val="4"/>
    </w:pPr>
    <w:rPr>
      <w:rFonts w:ascii="Times" w:hAnsi="Times"/>
      <w:b/>
      <w:sz w:val="28"/>
      <w:lang w:val="fr-FR"/>
    </w:rPr>
  </w:style>
  <w:style w:type="paragraph" w:styleId="Heading6">
    <w:name w:val="heading 6"/>
    <w:basedOn w:val="Normal"/>
    <w:next w:val="BodyText"/>
    <w:qFormat/>
    <w:rsid w:val="000214C5"/>
    <w:pPr>
      <w:keepNext/>
      <w:numPr>
        <w:ilvl w:val="5"/>
        <w:numId w:val="1"/>
      </w:numPr>
      <w:ind w:left="0" w:firstLine="720"/>
      <w:jc w:val="both"/>
      <w:outlineLvl w:val="5"/>
    </w:pPr>
    <w:rPr>
      <w:rFonts w:ascii="Times" w:hAnsi="Times"/>
      <w:b/>
      <w:sz w:val="28"/>
      <w:u w:val="single"/>
      <w:lang w:val="fr-FR"/>
    </w:rPr>
  </w:style>
  <w:style w:type="paragraph" w:styleId="Heading7">
    <w:name w:val="heading 7"/>
    <w:basedOn w:val="Normal"/>
    <w:next w:val="BodyText"/>
    <w:qFormat/>
    <w:rsid w:val="000214C5"/>
    <w:pPr>
      <w:keepNext/>
      <w:numPr>
        <w:ilvl w:val="6"/>
        <w:numId w:val="1"/>
      </w:numPr>
      <w:outlineLvl w:val="6"/>
    </w:pPr>
    <w:rPr>
      <w:b/>
      <w:sz w:val="28"/>
      <w:u w:val="single"/>
      <w:lang w:val="fr-FR"/>
    </w:rPr>
  </w:style>
  <w:style w:type="paragraph" w:styleId="Heading8">
    <w:name w:val="heading 8"/>
    <w:basedOn w:val="Normal"/>
    <w:next w:val="BodyText"/>
    <w:qFormat/>
    <w:rsid w:val="000214C5"/>
    <w:pPr>
      <w:keepNext/>
      <w:numPr>
        <w:ilvl w:val="7"/>
        <w:numId w:val="1"/>
      </w:numPr>
      <w:jc w:val="both"/>
      <w:outlineLvl w:val="7"/>
    </w:pPr>
    <w:rPr>
      <w:b/>
      <w:bCs/>
      <w:color w:val="000080"/>
      <w:sz w:val="28"/>
      <w:u w:val="single"/>
      <w:lang w:val="fr-FR"/>
    </w:rPr>
  </w:style>
  <w:style w:type="paragraph" w:styleId="Heading9">
    <w:name w:val="heading 9"/>
    <w:basedOn w:val="Normal"/>
    <w:next w:val="BodyText"/>
    <w:qFormat/>
    <w:rsid w:val="000214C5"/>
    <w:pPr>
      <w:keepNext/>
      <w:numPr>
        <w:ilvl w:val="8"/>
        <w:numId w:val="1"/>
      </w:numPr>
      <w:outlineLvl w:val="8"/>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0214C5"/>
    <w:rPr>
      <w:sz w:val="16"/>
    </w:rPr>
  </w:style>
  <w:style w:type="character" w:customStyle="1" w:styleId="ListLabel2">
    <w:name w:val="ListLabel 2"/>
    <w:rsid w:val="000214C5"/>
    <w:rPr>
      <w:b/>
      <w:i/>
      <w:caps/>
      <w:dstrike/>
      <w:outline/>
      <w:shadow/>
      <w:imprint/>
      <w:vanish/>
      <w:kern w:val="1"/>
      <w:position w:val="0"/>
      <w:sz w:val="28"/>
      <w:szCs w:val="28"/>
      <w:vertAlign w:val="baseline"/>
    </w:rPr>
  </w:style>
  <w:style w:type="character" w:customStyle="1" w:styleId="ListLabel3">
    <w:name w:val="ListLabel 3"/>
    <w:rsid w:val="000214C5"/>
    <w:rPr>
      <w:rFonts w:eastAsia="Times New Roman" w:cs="Times New Roman"/>
    </w:rPr>
  </w:style>
  <w:style w:type="character" w:customStyle="1" w:styleId="ListLabel4">
    <w:name w:val="ListLabel 4"/>
    <w:rsid w:val="000214C5"/>
    <w:rPr>
      <w:rFonts w:eastAsia="Times New Roman"/>
      <w:b/>
    </w:rPr>
  </w:style>
  <w:style w:type="character" w:customStyle="1" w:styleId="ListLabel5">
    <w:name w:val="ListLabel 5"/>
    <w:rsid w:val="000214C5"/>
    <w:rPr>
      <w:rFonts w:cs="Times New Roman"/>
    </w:rPr>
  </w:style>
  <w:style w:type="character" w:customStyle="1" w:styleId="ListLabel6">
    <w:name w:val="ListLabel 6"/>
    <w:rsid w:val="000214C5"/>
    <w:rPr>
      <w:b/>
    </w:rPr>
  </w:style>
  <w:style w:type="character" w:customStyle="1" w:styleId="ListLabel7">
    <w:name w:val="ListLabel 7"/>
    <w:rsid w:val="000214C5"/>
    <w:rPr>
      <w:rFonts w:cs="Courier New"/>
    </w:rPr>
  </w:style>
  <w:style w:type="character" w:customStyle="1" w:styleId="ListLabel8">
    <w:name w:val="ListLabel 8"/>
    <w:rsid w:val="000214C5"/>
    <w:rPr>
      <w:b/>
      <w:sz w:val="24"/>
    </w:rPr>
  </w:style>
  <w:style w:type="character" w:customStyle="1" w:styleId="ListLabel9">
    <w:name w:val="ListLabel 9"/>
    <w:rsid w:val="000214C5"/>
    <w:rPr>
      <w:b/>
      <w:color w:val="00000A"/>
    </w:rPr>
  </w:style>
  <w:style w:type="character" w:customStyle="1" w:styleId="PageNumber1">
    <w:name w:val="Page Number1"/>
    <w:basedOn w:val="DefaultParagraphFont"/>
    <w:rsid w:val="000214C5"/>
  </w:style>
  <w:style w:type="character" w:styleId="Emphasis">
    <w:name w:val="Emphasis"/>
    <w:basedOn w:val="DefaultParagraphFont"/>
    <w:qFormat/>
    <w:rsid w:val="000214C5"/>
    <w:rPr>
      <w:i/>
      <w:iCs/>
    </w:rPr>
  </w:style>
  <w:style w:type="character" w:styleId="FollowedHyperlink">
    <w:name w:val="FollowedHyperlink"/>
    <w:basedOn w:val="DefaultParagraphFont"/>
    <w:rsid w:val="000214C5"/>
  </w:style>
  <w:style w:type="character" w:styleId="HTMLAcronym">
    <w:name w:val="HTML Acronym"/>
    <w:basedOn w:val="DefaultParagraphFont"/>
    <w:rsid w:val="000214C5"/>
  </w:style>
  <w:style w:type="character" w:styleId="HTMLCite">
    <w:name w:val="HTML Cite"/>
    <w:basedOn w:val="DefaultParagraphFont"/>
    <w:rsid w:val="000214C5"/>
  </w:style>
  <w:style w:type="character" w:styleId="HTMLCode">
    <w:name w:val="HTML Code"/>
    <w:basedOn w:val="DefaultParagraphFont"/>
    <w:rsid w:val="000214C5"/>
  </w:style>
  <w:style w:type="character" w:styleId="HTMLDefinition">
    <w:name w:val="HTML Definition"/>
    <w:basedOn w:val="DefaultParagraphFont"/>
    <w:rsid w:val="000214C5"/>
  </w:style>
  <w:style w:type="character" w:styleId="HTMLKeyboard">
    <w:name w:val="HTML Keyboard"/>
    <w:basedOn w:val="DefaultParagraphFont"/>
    <w:rsid w:val="000214C5"/>
  </w:style>
  <w:style w:type="character" w:styleId="HTMLSample">
    <w:name w:val="HTML Sample"/>
    <w:basedOn w:val="DefaultParagraphFont"/>
    <w:rsid w:val="000214C5"/>
  </w:style>
  <w:style w:type="character" w:styleId="HTMLTypewriter">
    <w:name w:val="HTML Typewriter"/>
    <w:basedOn w:val="DefaultParagraphFont"/>
    <w:rsid w:val="000214C5"/>
  </w:style>
  <w:style w:type="character" w:styleId="HTMLVariable">
    <w:name w:val="HTML Variable"/>
    <w:basedOn w:val="DefaultParagraphFont"/>
    <w:rsid w:val="000214C5"/>
  </w:style>
  <w:style w:type="character" w:styleId="Hyperlink">
    <w:name w:val="Hyperlink"/>
    <w:basedOn w:val="DefaultParagraphFont"/>
    <w:rsid w:val="000214C5"/>
    <w:rPr>
      <w:color w:val="0000FF"/>
      <w:u w:val="single"/>
    </w:rPr>
  </w:style>
  <w:style w:type="character" w:customStyle="1" w:styleId="LineNumber1">
    <w:name w:val="Line Number1"/>
    <w:basedOn w:val="DefaultParagraphFont"/>
    <w:rsid w:val="000214C5"/>
  </w:style>
  <w:style w:type="character" w:styleId="Strong">
    <w:name w:val="Strong"/>
    <w:basedOn w:val="DefaultParagraphFont"/>
    <w:qFormat/>
    <w:rsid w:val="000214C5"/>
    <w:rPr>
      <w:b/>
      <w:bCs/>
    </w:rPr>
  </w:style>
  <w:style w:type="character" w:customStyle="1" w:styleId="litera1">
    <w:name w:val="litera1"/>
    <w:basedOn w:val="DefaultParagraphFont"/>
    <w:rsid w:val="000214C5"/>
  </w:style>
  <w:style w:type="character" w:customStyle="1" w:styleId="l5def1">
    <w:name w:val="l5def1"/>
    <w:basedOn w:val="DefaultParagraphFont"/>
    <w:rsid w:val="000214C5"/>
  </w:style>
  <w:style w:type="character" w:customStyle="1" w:styleId="l5def2">
    <w:name w:val="l5def2"/>
    <w:basedOn w:val="DefaultParagraphFont"/>
    <w:rsid w:val="000214C5"/>
  </w:style>
  <w:style w:type="character" w:customStyle="1" w:styleId="BodyTextChar">
    <w:name w:val="Body Text Char"/>
    <w:basedOn w:val="DefaultParagraphFont"/>
    <w:rsid w:val="000214C5"/>
  </w:style>
  <w:style w:type="character" w:customStyle="1" w:styleId="Heading1Char">
    <w:name w:val="Heading 1 Char"/>
    <w:basedOn w:val="DefaultParagraphFont"/>
    <w:rsid w:val="000214C5"/>
  </w:style>
  <w:style w:type="paragraph" w:customStyle="1" w:styleId="Heading">
    <w:name w:val="Heading"/>
    <w:basedOn w:val="Normal"/>
    <w:next w:val="BodyText"/>
    <w:rsid w:val="000214C5"/>
    <w:pPr>
      <w:keepNext/>
      <w:spacing w:before="240" w:after="120"/>
    </w:pPr>
    <w:rPr>
      <w:rFonts w:ascii="Liberation Sans" w:eastAsia="Nimbus Sans L" w:hAnsi="Liberation Sans" w:cs="Nimbus Sans L"/>
      <w:sz w:val="28"/>
      <w:szCs w:val="28"/>
    </w:rPr>
  </w:style>
  <w:style w:type="paragraph" w:styleId="BodyText">
    <w:name w:val="Body Text"/>
    <w:basedOn w:val="Normal"/>
    <w:rsid w:val="000214C5"/>
    <w:pPr>
      <w:jc w:val="both"/>
    </w:pPr>
    <w:rPr>
      <w:rFonts w:ascii="Times" w:hAnsi="Times"/>
      <w:sz w:val="28"/>
      <w:lang w:val="fr-FR"/>
    </w:rPr>
  </w:style>
  <w:style w:type="paragraph" w:styleId="List">
    <w:name w:val="List"/>
    <w:basedOn w:val="Normal"/>
    <w:rsid w:val="000214C5"/>
    <w:pPr>
      <w:ind w:left="283" w:hanging="283"/>
    </w:pPr>
    <w:rPr>
      <w:lang w:val="en-US"/>
    </w:rPr>
  </w:style>
  <w:style w:type="paragraph" w:styleId="Caption">
    <w:name w:val="caption"/>
    <w:basedOn w:val="Normal"/>
    <w:qFormat/>
    <w:rsid w:val="000214C5"/>
    <w:pPr>
      <w:suppressLineNumbers/>
      <w:spacing w:before="120" w:after="120"/>
    </w:pPr>
    <w:rPr>
      <w:i/>
      <w:iCs/>
    </w:rPr>
  </w:style>
  <w:style w:type="paragraph" w:customStyle="1" w:styleId="Index">
    <w:name w:val="Index"/>
    <w:basedOn w:val="Normal"/>
    <w:rsid w:val="000214C5"/>
    <w:pPr>
      <w:suppressLineNumbers/>
    </w:pPr>
  </w:style>
  <w:style w:type="paragraph" w:styleId="BodyText2">
    <w:name w:val="Body Text 2"/>
    <w:basedOn w:val="Normal"/>
    <w:rsid w:val="000214C5"/>
  </w:style>
  <w:style w:type="paragraph" w:styleId="Header">
    <w:name w:val="header"/>
    <w:basedOn w:val="Normal"/>
    <w:rsid w:val="000214C5"/>
    <w:pPr>
      <w:suppressLineNumbers/>
      <w:tabs>
        <w:tab w:val="center" w:pos="4153"/>
        <w:tab w:val="right" w:pos="8306"/>
      </w:tabs>
    </w:pPr>
  </w:style>
  <w:style w:type="paragraph" w:styleId="Footer">
    <w:name w:val="footer"/>
    <w:basedOn w:val="Normal"/>
    <w:rsid w:val="000214C5"/>
    <w:pPr>
      <w:suppressLineNumbers/>
      <w:tabs>
        <w:tab w:val="center" w:pos="4153"/>
        <w:tab w:val="right" w:pos="8306"/>
      </w:tabs>
    </w:pPr>
  </w:style>
  <w:style w:type="paragraph" w:styleId="BodyTextIndent">
    <w:name w:val="Body Text Indent"/>
    <w:basedOn w:val="BodyText"/>
    <w:rsid w:val="000214C5"/>
  </w:style>
  <w:style w:type="paragraph" w:styleId="BodyTextIndent2">
    <w:name w:val="Body Text Indent 2"/>
    <w:basedOn w:val="Normal"/>
    <w:rsid w:val="000214C5"/>
  </w:style>
  <w:style w:type="paragraph" w:styleId="BodyTextIndent3">
    <w:name w:val="Body Text Indent 3"/>
    <w:basedOn w:val="Normal"/>
    <w:rsid w:val="000214C5"/>
  </w:style>
  <w:style w:type="paragraph" w:styleId="Title">
    <w:name w:val="Title"/>
    <w:basedOn w:val="Normal"/>
    <w:next w:val="Subtitle"/>
    <w:qFormat/>
    <w:rsid w:val="000214C5"/>
    <w:pPr>
      <w:jc w:val="center"/>
    </w:pPr>
    <w:rPr>
      <w:rFonts w:ascii="Times" w:hAnsi="Times"/>
      <w:b/>
      <w:bCs/>
      <w:sz w:val="28"/>
      <w:szCs w:val="36"/>
      <w:lang w:val="fr-FR"/>
    </w:rPr>
  </w:style>
  <w:style w:type="paragraph" w:styleId="Subtitle">
    <w:name w:val="Subtitle"/>
    <w:basedOn w:val="Normal"/>
    <w:next w:val="BodyText"/>
    <w:qFormat/>
    <w:rsid w:val="000214C5"/>
    <w:pPr>
      <w:numPr>
        <w:ilvl w:val="1"/>
        <w:numId w:val="1"/>
      </w:numPr>
      <w:spacing w:after="60"/>
      <w:jc w:val="center"/>
      <w:outlineLvl w:val="1"/>
    </w:pPr>
    <w:rPr>
      <w:rFonts w:ascii="Arial" w:hAnsi="Arial" w:cs="Arial"/>
      <w:i/>
      <w:iCs/>
      <w:lang w:val="en-US"/>
    </w:rPr>
  </w:style>
  <w:style w:type="paragraph" w:styleId="BodyText3">
    <w:name w:val="Body Text 3"/>
    <w:basedOn w:val="Normal"/>
    <w:rsid w:val="000214C5"/>
  </w:style>
  <w:style w:type="paragraph" w:customStyle="1" w:styleId="Style1">
    <w:name w:val="Style1"/>
    <w:basedOn w:val="Normal"/>
    <w:rsid w:val="000214C5"/>
  </w:style>
  <w:style w:type="paragraph" w:customStyle="1" w:styleId="Paragraf">
    <w:name w:val="Paragraf"/>
    <w:rsid w:val="000214C5"/>
    <w:pPr>
      <w:widowControl w:val="0"/>
      <w:suppressAutoHyphens/>
    </w:pPr>
    <w:rPr>
      <w:kern w:val="1"/>
      <w:lang w:eastAsia="ar-SA"/>
    </w:rPr>
  </w:style>
  <w:style w:type="paragraph" w:customStyle="1" w:styleId="titlu">
    <w:name w:val="titlu"/>
    <w:rsid w:val="000214C5"/>
    <w:pPr>
      <w:widowControl w:val="0"/>
      <w:suppressAutoHyphens/>
    </w:pPr>
    <w:rPr>
      <w:kern w:val="1"/>
      <w:lang w:eastAsia="ar-SA"/>
    </w:rPr>
  </w:style>
  <w:style w:type="paragraph" w:styleId="BlockText">
    <w:name w:val="Block Text"/>
    <w:basedOn w:val="Normal"/>
    <w:rsid w:val="000214C5"/>
  </w:style>
  <w:style w:type="paragraph" w:styleId="BodyTextFirstIndent2">
    <w:name w:val="Body Text First Indent 2"/>
    <w:basedOn w:val="BodyTextIndent"/>
    <w:rsid w:val="000214C5"/>
  </w:style>
  <w:style w:type="paragraph" w:styleId="Closing">
    <w:name w:val="Closing"/>
    <w:basedOn w:val="Normal"/>
    <w:rsid w:val="000214C5"/>
  </w:style>
  <w:style w:type="paragraph" w:styleId="Date">
    <w:name w:val="Date"/>
    <w:basedOn w:val="Normal"/>
    <w:rsid w:val="000214C5"/>
  </w:style>
  <w:style w:type="paragraph" w:styleId="E-mailSignature">
    <w:name w:val="E-mail Signature"/>
    <w:basedOn w:val="Normal"/>
    <w:rsid w:val="000214C5"/>
  </w:style>
  <w:style w:type="paragraph" w:customStyle="1" w:styleId="EnvelopeAddress1">
    <w:name w:val="Envelope Address1"/>
    <w:basedOn w:val="Normal"/>
    <w:rsid w:val="000214C5"/>
  </w:style>
  <w:style w:type="paragraph" w:customStyle="1" w:styleId="EnvelopeReturn1">
    <w:name w:val="Envelope Return1"/>
    <w:basedOn w:val="Normal"/>
    <w:rsid w:val="000214C5"/>
  </w:style>
  <w:style w:type="paragraph" w:styleId="HTMLAddress">
    <w:name w:val="HTML Address"/>
    <w:basedOn w:val="Normal"/>
    <w:rsid w:val="000214C5"/>
  </w:style>
  <w:style w:type="paragraph" w:styleId="HTMLPreformatted">
    <w:name w:val="HTML Preformatted"/>
    <w:basedOn w:val="Normal"/>
    <w:rsid w:val="000214C5"/>
  </w:style>
  <w:style w:type="paragraph" w:styleId="List2">
    <w:name w:val="List 2"/>
    <w:basedOn w:val="Normal"/>
    <w:rsid w:val="000214C5"/>
    <w:pPr>
      <w:spacing w:after="120"/>
      <w:ind w:left="566" w:hanging="283"/>
    </w:pPr>
    <w:rPr>
      <w:lang w:val="en-US"/>
    </w:rPr>
  </w:style>
  <w:style w:type="paragraph" w:styleId="List3">
    <w:name w:val="List 3"/>
    <w:basedOn w:val="Normal"/>
    <w:rsid w:val="000214C5"/>
    <w:pPr>
      <w:spacing w:after="120"/>
      <w:ind w:left="849" w:hanging="283"/>
    </w:pPr>
    <w:rPr>
      <w:lang w:val="en-US"/>
    </w:rPr>
  </w:style>
  <w:style w:type="paragraph" w:styleId="List4">
    <w:name w:val="List 4"/>
    <w:basedOn w:val="Normal"/>
    <w:rsid w:val="000214C5"/>
    <w:pPr>
      <w:spacing w:after="120"/>
      <w:ind w:left="1132" w:hanging="283"/>
    </w:pPr>
    <w:rPr>
      <w:lang w:val="en-US"/>
    </w:rPr>
  </w:style>
  <w:style w:type="paragraph" w:styleId="List5">
    <w:name w:val="List 5"/>
    <w:basedOn w:val="Normal"/>
    <w:rsid w:val="000214C5"/>
    <w:pPr>
      <w:spacing w:after="120"/>
      <w:ind w:left="1415" w:hanging="283"/>
    </w:pPr>
    <w:rPr>
      <w:lang w:val="en-US"/>
    </w:rPr>
  </w:style>
  <w:style w:type="paragraph" w:styleId="ListBullet">
    <w:name w:val="List Bullet"/>
    <w:basedOn w:val="Normal"/>
    <w:rsid w:val="000214C5"/>
  </w:style>
  <w:style w:type="paragraph" w:styleId="ListBullet2">
    <w:name w:val="List Bullet 2"/>
    <w:basedOn w:val="Normal"/>
    <w:rsid w:val="000214C5"/>
  </w:style>
  <w:style w:type="paragraph" w:styleId="ListBullet3">
    <w:name w:val="List Bullet 3"/>
    <w:basedOn w:val="Normal"/>
    <w:rsid w:val="000214C5"/>
  </w:style>
  <w:style w:type="paragraph" w:styleId="ListBullet5">
    <w:name w:val="List Bullet 5"/>
    <w:basedOn w:val="Normal"/>
    <w:rsid w:val="000214C5"/>
  </w:style>
  <w:style w:type="paragraph" w:styleId="ListContinue">
    <w:name w:val="List Continue"/>
    <w:basedOn w:val="Normal"/>
    <w:rsid w:val="000214C5"/>
  </w:style>
  <w:style w:type="paragraph" w:styleId="ListContinue2">
    <w:name w:val="List Continue 2"/>
    <w:basedOn w:val="Normal"/>
    <w:rsid w:val="000214C5"/>
  </w:style>
  <w:style w:type="paragraph" w:styleId="ListContinue3">
    <w:name w:val="List Continue 3"/>
    <w:basedOn w:val="Normal"/>
    <w:rsid w:val="000214C5"/>
  </w:style>
  <w:style w:type="paragraph" w:styleId="ListContinue4">
    <w:name w:val="List Continue 4"/>
    <w:basedOn w:val="Normal"/>
    <w:rsid w:val="000214C5"/>
  </w:style>
  <w:style w:type="paragraph" w:styleId="ListContinue5">
    <w:name w:val="List Continue 5"/>
    <w:basedOn w:val="Normal"/>
    <w:rsid w:val="000214C5"/>
  </w:style>
  <w:style w:type="paragraph" w:styleId="ListNumber">
    <w:name w:val="List Number"/>
    <w:basedOn w:val="Normal"/>
    <w:rsid w:val="000214C5"/>
  </w:style>
  <w:style w:type="paragraph" w:styleId="ListNumber2">
    <w:name w:val="List Number 2"/>
    <w:basedOn w:val="Normal"/>
    <w:rsid w:val="000214C5"/>
  </w:style>
  <w:style w:type="paragraph" w:styleId="ListNumber3">
    <w:name w:val="List Number 3"/>
    <w:basedOn w:val="Normal"/>
    <w:rsid w:val="000214C5"/>
  </w:style>
  <w:style w:type="paragraph" w:styleId="ListNumber4">
    <w:name w:val="List Number 4"/>
    <w:basedOn w:val="Normal"/>
    <w:rsid w:val="000214C5"/>
  </w:style>
  <w:style w:type="paragraph" w:styleId="ListNumber5">
    <w:name w:val="List Number 5"/>
    <w:basedOn w:val="Normal"/>
    <w:rsid w:val="000214C5"/>
  </w:style>
  <w:style w:type="paragraph" w:styleId="MessageHeader">
    <w:name w:val="Message Header"/>
    <w:basedOn w:val="Normal"/>
    <w:rsid w:val="000214C5"/>
  </w:style>
  <w:style w:type="paragraph" w:styleId="NormalWeb">
    <w:name w:val="Normal (Web)"/>
    <w:basedOn w:val="Normal"/>
    <w:rsid w:val="000214C5"/>
  </w:style>
  <w:style w:type="paragraph" w:styleId="NormalIndent">
    <w:name w:val="Normal Indent"/>
    <w:basedOn w:val="Normal"/>
    <w:rsid w:val="000214C5"/>
  </w:style>
  <w:style w:type="paragraph" w:styleId="NoteHeading">
    <w:name w:val="Note Heading"/>
    <w:basedOn w:val="Normal"/>
    <w:rsid w:val="000214C5"/>
  </w:style>
  <w:style w:type="paragraph" w:styleId="PlainText">
    <w:name w:val="Plain Text"/>
    <w:basedOn w:val="Normal"/>
    <w:rsid w:val="000214C5"/>
  </w:style>
  <w:style w:type="paragraph" w:customStyle="1" w:styleId="Complimentaryclose">
    <w:name w:val="Complimentary close"/>
    <w:basedOn w:val="Normal"/>
    <w:rsid w:val="000214C5"/>
    <w:pPr>
      <w:suppressLineNumbers/>
    </w:pPr>
    <w:rPr>
      <w:lang w:val="en-US"/>
    </w:rPr>
  </w:style>
  <w:style w:type="paragraph" w:styleId="Signature">
    <w:name w:val="Signature"/>
    <w:basedOn w:val="Normal"/>
    <w:rsid w:val="000214C5"/>
    <w:pPr>
      <w:suppressLineNumbers/>
      <w:ind w:left="4252"/>
    </w:pPr>
    <w:rPr>
      <w:lang w:val="en-US"/>
    </w:rPr>
  </w:style>
  <w:style w:type="paragraph" w:styleId="ListBullet4">
    <w:name w:val="List Bullet 4"/>
    <w:basedOn w:val="Normal"/>
    <w:rsid w:val="000214C5"/>
  </w:style>
  <w:style w:type="paragraph" w:customStyle="1" w:styleId="capitol">
    <w:name w:val="capitol"/>
    <w:rsid w:val="000214C5"/>
    <w:pPr>
      <w:widowControl w:val="0"/>
      <w:suppressAutoHyphens/>
    </w:pPr>
    <w:rPr>
      <w:kern w:val="1"/>
      <w:lang w:eastAsia="ar-SA"/>
    </w:rPr>
  </w:style>
  <w:style w:type="paragraph" w:customStyle="1" w:styleId="font5">
    <w:name w:val="font5"/>
    <w:basedOn w:val="Normal"/>
    <w:rsid w:val="000214C5"/>
  </w:style>
  <w:style w:type="paragraph" w:customStyle="1" w:styleId="font6">
    <w:name w:val="font6"/>
    <w:basedOn w:val="Normal"/>
    <w:rsid w:val="000214C5"/>
  </w:style>
  <w:style w:type="paragraph" w:customStyle="1" w:styleId="xl24">
    <w:name w:val="xl24"/>
    <w:basedOn w:val="Normal"/>
    <w:rsid w:val="000214C5"/>
  </w:style>
  <w:style w:type="paragraph" w:customStyle="1" w:styleId="xl25">
    <w:name w:val="xl25"/>
    <w:basedOn w:val="Normal"/>
    <w:rsid w:val="000214C5"/>
  </w:style>
  <w:style w:type="paragraph" w:customStyle="1" w:styleId="xl26">
    <w:name w:val="xl26"/>
    <w:basedOn w:val="Normal"/>
    <w:rsid w:val="000214C5"/>
  </w:style>
  <w:style w:type="paragraph" w:customStyle="1" w:styleId="xl27">
    <w:name w:val="xl27"/>
    <w:basedOn w:val="Normal"/>
    <w:rsid w:val="000214C5"/>
  </w:style>
  <w:style w:type="paragraph" w:customStyle="1" w:styleId="xl28">
    <w:name w:val="xl28"/>
    <w:basedOn w:val="Normal"/>
    <w:rsid w:val="000214C5"/>
  </w:style>
  <w:style w:type="paragraph" w:customStyle="1" w:styleId="xl29">
    <w:name w:val="xl29"/>
    <w:basedOn w:val="Normal"/>
    <w:rsid w:val="000214C5"/>
  </w:style>
  <w:style w:type="paragraph" w:customStyle="1" w:styleId="xl30">
    <w:name w:val="xl30"/>
    <w:basedOn w:val="Normal"/>
    <w:rsid w:val="000214C5"/>
  </w:style>
  <w:style w:type="paragraph" w:customStyle="1" w:styleId="xl31">
    <w:name w:val="xl31"/>
    <w:basedOn w:val="Normal"/>
    <w:rsid w:val="000214C5"/>
  </w:style>
  <w:style w:type="paragraph" w:customStyle="1" w:styleId="xl32">
    <w:name w:val="xl32"/>
    <w:basedOn w:val="Normal"/>
    <w:rsid w:val="000214C5"/>
  </w:style>
  <w:style w:type="paragraph" w:customStyle="1" w:styleId="xl33">
    <w:name w:val="xl33"/>
    <w:basedOn w:val="Normal"/>
    <w:rsid w:val="000214C5"/>
  </w:style>
  <w:style w:type="paragraph" w:customStyle="1" w:styleId="xl34">
    <w:name w:val="xl34"/>
    <w:basedOn w:val="Normal"/>
    <w:rsid w:val="000214C5"/>
  </w:style>
  <w:style w:type="paragraph" w:customStyle="1" w:styleId="xl35">
    <w:name w:val="xl35"/>
    <w:basedOn w:val="Normal"/>
    <w:rsid w:val="000214C5"/>
  </w:style>
  <w:style w:type="paragraph" w:customStyle="1" w:styleId="xl36">
    <w:name w:val="xl36"/>
    <w:basedOn w:val="Normal"/>
    <w:rsid w:val="000214C5"/>
  </w:style>
  <w:style w:type="paragraph" w:customStyle="1" w:styleId="xl37">
    <w:name w:val="xl37"/>
    <w:basedOn w:val="Normal"/>
    <w:rsid w:val="000214C5"/>
  </w:style>
  <w:style w:type="paragraph" w:customStyle="1" w:styleId="xl38">
    <w:name w:val="xl38"/>
    <w:basedOn w:val="Normal"/>
    <w:rsid w:val="000214C5"/>
  </w:style>
  <w:style w:type="paragraph" w:customStyle="1" w:styleId="xl39">
    <w:name w:val="xl39"/>
    <w:basedOn w:val="Normal"/>
    <w:rsid w:val="000214C5"/>
  </w:style>
  <w:style w:type="paragraph" w:customStyle="1" w:styleId="xl40">
    <w:name w:val="xl40"/>
    <w:basedOn w:val="Normal"/>
    <w:rsid w:val="000214C5"/>
  </w:style>
  <w:style w:type="paragraph" w:customStyle="1" w:styleId="xl41">
    <w:name w:val="xl41"/>
    <w:basedOn w:val="Normal"/>
    <w:rsid w:val="000214C5"/>
  </w:style>
  <w:style w:type="paragraph" w:customStyle="1" w:styleId="xl42">
    <w:name w:val="xl42"/>
    <w:basedOn w:val="Normal"/>
    <w:rsid w:val="000214C5"/>
  </w:style>
  <w:style w:type="paragraph" w:customStyle="1" w:styleId="xl43">
    <w:name w:val="xl43"/>
    <w:basedOn w:val="Normal"/>
    <w:rsid w:val="000214C5"/>
  </w:style>
  <w:style w:type="paragraph" w:customStyle="1" w:styleId="xl44">
    <w:name w:val="xl44"/>
    <w:basedOn w:val="Normal"/>
    <w:rsid w:val="000214C5"/>
  </w:style>
  <w:style w:type="paragraph" w:customStyle="1" w:styleId="xl45">
    <w:name w:val="xl45"/>
    <w:basedOn w:val="Normal"/>
    <w:rsid w:val="000214C5"/>
  </w:style>
  <w:style w:type="paragraph" w:customStyle="1" w:styleId="xl46">
    <w:name w:val="xl46"/>
    <w:basedOn w:val="Normal"/>
    <w:rsid w:val="000214C5"/>
  </w:style>
  <w:style w:type="paragraph" w:customStyle="1" w:styleId="xl47">
    <w:name w:val="xl47"/>
    <w:basedOn w:val="Normal"/>
    <w:rsid w:val="000214C5"/>
  </w:style>
  <w:style w:type="paragraph" w:customStyle="1" w:styleId="xl48">
    <w:name w:val="xl48"/>
    <w:basedOn w:val="Normal"/>
    <w:rsid w:val="000214C5"/>
  </w:style>
  <w:style w:type="paragraph" w:customStyle="1" w:styleId="xl49">
    <w:name w:val="xl49"/>
    <w:basedOn w:val="Normal"/>
    <w:rsid w:val="000214C5"/>
  </w:style>
  <w:style w:type="paragraph" w:customStyle="1" w:styleId="xl50">
    <w:name w:val="xl50"/>
    <w:basedOn w:val="Normal"/>
    <w:rsid w:val="000214C5"/>
  </w:style>
  <w:style w:type="paragraph" w:customStyle="1" w:styleId="xl51">
    <w:name w:val="xl51"/>
    <w:basedOn w:val="Normal"/>
    <w:rsid w:val="000214C5"/>
  </w:style>
  <w:style w:type="paragraph" w:customStyle="1" w:styleId="xl52">
    <w:name w:val="xl52"/>
    <w:basedOn w:val="Normal"/>
    <w:rsid w:val="000214C5"/>
  </w:style>
  <w:style w:type="paragraph" w:customStyle="1" w:styleId="xl53">
    <w:name w:val="xl53"/>
    <w:basedOn w:val="Normal"/>
    <w:rsid w:val="000214C5"/>
  </w:style>
  <w:style w:type="paragraph" w:customStyle="1" w:styleId="xl54">
    <w:name w:val="xl54"/>
    <w:basedOn w:val="Normal"/>
    <w:rsid w:val="000214C5"/>
  </w:style>
  <w:style w:type="paragraph" w:customStyle="1" w:styleId="xl55">
    <w:name w:val="xl55"/>
    <w:basedOn w:val="Normal"/>
    <w:rsid w:val="000214C5"/>
  </w:style>
  <w:style w:type="paragraph" w:customStyle="1" w:styleId="xl56">
    <w:name w:val="xl56"/>
    <w:basedOn w:val="Normal"/>
    <w:rsid w:val="000214C5"/>
  </w:style>
  <w:style w:type="paragraph" w:customStyle="1" w:styleId="xl57">
    <w:name w:val="xl57"/>
    <w:basedOn w:val="Normal"/>
    <w:rsid w:val="000214C5"/>
  </w:style>
  <w:style w:type="paragraph" w:customStyle="1" w:styleId="xl58">
    <w:name w:val="xl58"/>
    <w:basedOn w:val="Normal"/>
    <w:rsid w:val="000214C5"/>
  </w:style>
  <w:style w:type="paragraph" w:customStyle="1" w:styleId="xl59">
    <w:name w:val="xl59"/>
    <w:basedOn w:val="Normal"/>
    <w:rsid w:val="000214C5"/>
  </w:style>
  <w:style w:type="paragraph" w:customStyle="1" w:styleId="xl60">
    <w:name w:val="xl60"/>
    <w:basedOn w:val="Normal"/>
    <w:rsid w:val="000214C5"/>
  </w:style>
  <w:style w:type="paragraph" w:customStyle="1" w:styleId="xl61">
    <w:name w:val="xl61"/>
    <w:basedOn w:val="Normal"/>
    <w:rsid w:val="000214C5"/>
  </w:style>
  <w:style w:type="paragraph" w:customStyle="1" w:styleId="xl62">
    <w:name w:val="xl62"/>
    <w:basedOn w:val="Normal"/>
    <w:rsid w:val="000214C5"/>
  </w:style>
  <w:style w:type="paragraph" w:customStyle="1" w:styleId="xl63">
    <w:name w:val="xl63"/>
    <w:basedOn w:val="Normal"/>
    <w:rsid w:val="000214C5"/>
  </w:style>
  <w:style w:type="paragraph" w:customStyle="1" w:styleId="xl64">
    <w:name w:val="xl64"/>
    <w:basedOn w:val="Normal"/>
    <w:rsid w:val="000214C5"/>
  </w:style>
  <w:style w:type="paragraph" w:customStyle="1" w:styleId="xl65">
    <w:name w:val="xl65"/>
    <w:basedOn w:val="Normal"/>
    <w:rsid w:val="000214C5"/>
  </w:style>
  <w:style w:type="paragraph" w:customStyle="1" w:styleId="xl66">
    <w:name w:val="xl66"/>
    <w:basedOn w:val="Normal"/>
    <w:rsid w:val="000214C5"/>
  </w:style>
  <w:style w:type="paragraph" w:customStyle="1" w:styleId="xl67">
    <w:name w:val="xl67"/>
    <w:basedOn w:val="Normal"/>
    <w:rsid w:val="000214C5"/>
  </w:style>
  <w:style w:type="paragraph" w:customStyle="1" w:styleId="xl68">
    <w:name w:val="xl68"/>
    <w:basedOn w:val="Normal"/>
    <w:rsid w:val="000214C5"/>
  </w:style>
  <w:style w:type="paragraph" w:customStyle="1" w:styleId="xl69">
    <w:name w:val="xl69"/>
    <w:basedOn w:val="Normal"/>
    <w:rsid w:val="000214C5"/>
  </w:style>
  <w:style w:type="paragraph" w:customStyle="1" w:styleId="xl70">
    <w:name w:val="xl70"/>
    <w:basedOn w:val="Normal"/>
    <w:rsid w:val="000214C5"/>
  </w:style>
  <w:style w:type="paragraph" w:customStyle="1" w:styleId="xl71">
    <w:name w:val="xl71"/>
    <w:basedOn w:val="Normal"/>
    <w:rsid w:val="000214C5"/>
  </w:style>
  <w:style w:type="paragraph" w:customStyle="1" w:styleId="xl72">
    <w:name w:val="xl72"/>
    <w:basedOn w:val="Normal"/>
    <w:rsid w:val="000214C5"/>
  </w:style>
  <w:style w:type="paragraph" w:customStyle="1" w:styleId="xl73">
    <w:name w:val="xl73"/>
    <w:basedOn w:val="Normal"/>
    <w:rsid w:val="000214C5"/>
  </w:style>
  <w:style w:type="paragraph" w:customStyle="1" w:styleId="xl74">
    <w:name w:val="xl74"/>
    <w:basedOn w:val="Normal"/>
    <w:rsid w:val="000214C5"/>
  </w:style>
  <w:style w:type="paragraph" w:customStyle="1" w:styleId="xl75">
    <w:name w:val="xl75"/>
    <w:basedOn w:val="Normal"/>
    <w:rsid w:val="000214C5"/>
  </w:style>
  <w:style w:type="paragraph" w:customStyle="1" w:styleId="xl76">
    <w:name w:val="xl76"/>
    <w:basedOn w:val="Normal"/>
    <w:rsid w:val="000214C5"/>
  </w:style>
  <w:style w:type="paragraph" w:customStyle="1" w:styleId="xl77">
    <w:name w:val="xl77"/>
    <w:basedOn w:val="Normal"/>
    <w:rsid w:val="000214C5"/>
  </w:style>
  <w:style w:type="paragraph" w:customStyle="1" w:styleId="xl78">
    <w:name w:val="xl78"/>
    <w:basedOn w:val="Normal"/>
    <w:rsid w:val="000214C5"/>
  </w:style>
  <w:style w:type="paragraph" w:customStyle="1" w:styleId="xl79">
    <w:name w:val="xl79"/>
    <w:basedOn w:val="Normal"/>
    <w:rsid w:val="000214C5"/>
  </w:style>
  <w:style w:type="paragraph" w:customStyle="1" w:styleId="xl80">
    <w:name w:val="xl80"/>
    <w:basedOn w:val="Normal"/>
    <w:rsid w:val="000214C5"/>
  </w:style>
  <w:style w:type="paragraph" w:customStyle="1" w:styleId="xl81">
    <w:name w:val="xl81"/>
    <w:basedOn w:val="Normal"/>
    <w:rsid w:val="000214C5"/>
  </w:style>
  <w:style w:type="paragraph" w:customStyle="1" w:styleId="xl82">
    <w:name w:val="xl82"/>
    <w:basedOn w:val="Normal"/>
    <w:rsid w:val="000214C5"/>
  </w:style>
  <w:style w:type="paragraph" w:customStyle="1" w:styleId="xl83">
    <w:name w:val="xl83"/>
    <w:basedOn w:val="Normal"/>
    <w:rsid w:val="000214C5"/>
  </w:style>
  <w:style w:type="paragraph" w:customStyle="1" w:styleId="xl84">
    <w:name w:val="xl84"/>
    <w:basedOn w:val="Normal"/>
    <w:rsid w:val="000214C5"/>
  </w:style>
  <w:style w:type="paragraph" w:customStyle="1" w:styleId="xl85">
    <w:name w:val="xl85"/>
    <w:basedOn w:val="Normal"/>
    <w:rsid w:val="000214C5"/>
  </w:style>
  <w:style w:type="paragraph" w:customStyle="1" w:styleId="xl86">
    <w:name w:val="xl86"/>
    <w:basedOn w:val="Normal"/>
    <w:rsid w:val="000214C5"/>
  </w:style>
  <w:style w:type="paragraph" w:customStyle="1" w:styleId="xl87">
    <w:name w:val="xl87"/>
    <w:basedOn w:val="Normal"/>
    <w:rsid w:val="000214C5"/>
  </w:style>
  <w:style w:type="paragraph" w:customStyle="1" w:styleId="xl88">
    <w:name w:val="xl88"/>
    <w:basedOn w:val="Normal"/>
    <w:rsid w:val="000214C5"/>
  </w:style>
  <w:style w:type="paragraph" w:customStyle="1" w:styleId="xl89">
    <w:name w:val="xl89"/>
    <w:basedOn w:val="Normal"/>
    <w:rsid w:val="000214C5"/>
  </w:style>
  <w:style w:type="paragraph" w:customStyle="1" w:styleId="xl90">
    <w:name w:val="xl90"/>
    <w:basedOn w:val="Normal"/>
    <w:rsid w:val="000214C5"/>
  </w:style>
  <w:style w:type="paragraph" w:customStyle="1" w:styleId="xl91">
    <w:name w:val="xl91"/>
    <w:basedOn w:val="Normal"/>
    <w:rsid w:val="000214C5"/>
  </w:style>
  <w:style w:type="paragraph" w:customStyle="1" w:styleId="xl92">
    <w:name w:val="xl92"/>
    <w:basedOn w:val="Normal"/>
    <w:rsid w:val="000214C5"/>
  </w:style>
  <w:style w:type="paragraph" w:customStyle="1" w:styleId="xl93">
    <w:name w:val="xl93"/>
    <w:basedOn w:val="Normal"/>
    <w:rsid w:val="000214C5"/>
  </w:style>
  <w:style w:type="paragraph" w:customStyle="1" w:styleId="xl94">
    <w:name w:val="xl94"/>
    <w:basedOn w:val="Normal"/>
    <w:rsid w:val="000214C5"/>
  </w:style>
  <w:style w:type="paragraph" w:customStyle="1" w:styleId="xl95">
    <w:name w:val="xl95"/>
    <w:basedOn w:val="Normal"/>
    <w:rsid w:val="000214C5"/>
  </w:style>
  <w:style w:type="paragraph" w:customStyle="1" w:styleId="xl96">
    <w:name w:val="xl96"/>
    <w:basedOn w:val="Normal"/>
    <w:rsid w:val="000214C5"/>
  </w:style>
  <w:style w:type="paragraph" w:customStyle="1" w:styleId="xl97">
    <w:name w:val="xl97"/>
    <w:basedOn w:val="Normal"/>
    <w:rsid w:val="000214C5"/>
  </w:style>
  <w:style w:type="paragraph" w:customStyle="1" w:styleId="xl98">
    <w:name w:val="xl98"/>
    <w:basedOn w:val="Normal"/>
    <w:rsid w:val="000214C5"/>
  </w:style>
  <w:style w:type="paragraph" w:customStyle="1" w:styleId="xl99">
    <w:name w:val="xl99"/>
    <w:basedOn w:val="Normal"/>
    <w:rsid w:val="000214C5"/>
  </w:style>
  <w:style w:type="paragraph" w:customStyle="1" w:styleId="xl100">
    <w:name w:val="xl100"/>
    <w:basedOn w:val="Normal"/>
    <w:rsid w:val="000214C5"/>
  </w:style>
  <w:style w:type="paragraph" w:customStyle="1" w:styleId="xl101">
    <w:name w:val="xl101"/>
    <w:basedOn w:val="Normal"/>
    <w:rsid w:val="000214C5"/>
  </w:style>
  <w:style w:type="paragraph" w:customStyle="1" w:styleId="xl102">
    <w:name w:val="xl102"/>
    <w:basedOn w:val="Normal"/>
    <w:rsid w:val="000214C5"/>
  </w:style>
  <w:style w:type="paragraph" w:customStyle="1" w:styleId="xl103">
    <w:name w:val="xl103"/>
    <w:basedOn w:val="Normal"/>
    <w:rsid w:val="000214C5"/>
  </w:style>
  <w:style w:type="paragraph" w:customStyle="1" w:styleId="xl104">
    <w:name w:val="xl104"/>
    <w:basedOn w:val="Normal"/>
    <w:rsid w:val="000214C5"/>
  </w:style>
  <w:style w:type="paragraph" w:customStyle="1" w:styleId="xl105">
    <w:name w:val="xl105"/>
    <w:basedOn w:val="Normal"/>
    <w:rsid w:val="000214C5"/>
  </w:style>
  <w:style w:type="paragraph" w:customStyle="1" w:styleId="xl106">
    <w:name w:val="xl106"/>
    <w:basedOn w:val="Normal"/>
    <w:rsid w:val="000214C5"/>
  </w:style>
  <w:style w:type="paragraph" w:customStyle="1" w:styleId="xl107">
    <w:name w:val="xl107"/>
    <w:basedOn w:val="Normal"/>
    <w:rsid w:val="000214C5"/>
  </w:style>
  <w:style w:type="paragraph" w:customStyle="1" w:styleId="xl108">
    <w:name w:val="xl108"/>
    <w:basedOn w:val="Normal"/>
    <w:rsid w:val="000214C5"/>
  </w:style>
  <w:style w:type="paragraph" w:customStyle="1" w:styleId="xl109">
    <w:name w:val="xl109"/>
    <w:basedOn w:val="Normal"/>
    <w:rsid w:val="000214C5"/>
  </w:style>
  <w:style w:type="paragraph" w:customStyle="1" w:styleId="xl110">
    <w:name w:val="xl110"/>
    <w:basedOn w:val="Normal"/>
    <w:rsid w:val="000214C5"/>
  </w:style>
  <w:style w:type="paragraph" w:customStyle="1" w:styleId="xl111">
    <w:name w:val="xl111"/>
    <w:basedOn w:val="Normal"/>
    <w:rsid w:val="000214C5"/>
  </w:style>
  <w:style w:type="paragraph" w:customStyle="1" w:styleId="xl112">
    <w:name w:val="xl112"/>
    <w:basedOn w:val="Normal"/>
    <w:rsid w:val="000214C5"/>
  </w:style>
  <w:style w:type="paragraph" w:customStyle="1" w:styleId="xl113">
    <w:name w:val="xl113"/>
    <w:basedOn w:val="Normal"/>
    <w:rsid w:val="000214C5"/>
  </w:style>
  <w:style w:type="paragraph" w:customStyle="1" w:styleId="xl114">
    <w:name w:val="xl114"/>
    <w:basedOn w:val="Normal"/>
    <w:rsid w:val="000214C5"/>
  </w:style>
  <w:style w:type="paragraph" w:customStyle="1" w:styleId="xl115">
    <w:name w:val="xl115"/>
    <w:basedOn w:val="Normal"/>
    <w:rsid w:val="000214C5"/>
  </w:style>
  <w:style w:type="paragraph" w:customStyle="1" w:styleId="xl116">
    <w:name w:val="xl116"/>
    <w:basedOn w:val="Normal"/>
    <w:rsid w:val="000214C5"/>
  </w:style>
  <w:style w:type="paragraph" w:customStyle="1" w:styleId="xl117">
    <w:name w:val="xl117"/>
    <w:basedOn w:val="Normal"/>
    <w:rsid w:val="000214C5"/>
  </w:style>
  <w:style w:type="paragraph" w:customStyle="1" w:styleId="xl118">
    <w:name w:val="xl118"/>
    <w:basedOn w:val="Normal"/>
    <w:rsid w:val="000214C5"/>
  </w:style>
  <w:style w:type="paragraph" w:customStyle="1" w:styleId="xl119">
    <w:name w:val="xl119"/>
    <w:basedOn w:val="Normal"/>
    <w:rsid w:val="000214C5"/>
  </w:style>
  <w:style w:type="paragraph" w:customStyle="1" w:styleId="xl120">
    <w:name w:val="xl120"/>
    <w:basedOn w:val="Normal"/>
    <w:rsid w:val="000214C5"/>
  </w:style>
  <w:style w:type="paragraph" w:customStyle="1" w:styleId="xl121">
    <w:name w:val="xl121"/>
    <w:basedOn w:val="Normal"/>
    <w:rsid w:val="000214C5"/>
  </w:style>
  <w:style w:type="paragraph" w:customStyle="1" w:styleId="xl122">
    <w:name w:val="xl122"/>
    <w:basedOn w:val="Normal"/>
    <w:rsid w:val="000214C5"/>
  </w:style>
  <w:style w:type="paragraph" w:customStyle="1" w:styleId="xl123">
    <w:name w:val="xl123"/>
    <w:basedOn w:val="Normal"/>
    <w:rsid w:val="000214C5"/>
  </w:style>
  <w:style w:type="paragraph" w:customStyle="1" w:styleId="xl124">
    <w:name w:val="xl124"/>
    <w:basedOn w:val="Normal"/>
    <w:rsid w:val="000214C5"/>
  </w:style>
  <w:style w:type="paragraph" w:customStyle="1" w:styleId="xl125">
    <w:name w:val="xl125"/>
    <w:basedOn w:val="Normal"/>
    <w:rsid w:val="000214C5"/>
  </w:style>
  <w:style w:type="paragraph" w:customStyle="1" w:styleId="xl126">
    <w:name w:val="xl126"/>
    <w:basedOn w:val="Normal"/>
    <w:rsid w:val="000214C5"/>
  </w:style>
  <w:style w:type="paragraph" w:customStyle="1" w:styleId="xl127">
    <w:name w:val="xl127"/>
    <w:basedOn w:val="Normal"/>
    <w:rsid w:val="000214C5"/>
  </w:style>
  <w:style w:type="paragraph" w:customStyle="1" w:styleId="xl128">
    <w:name w:val="xl128"/>
    <w:basedOn w:val="Normal"/>
    <w:rsid w:val="000214C5"/>
  </w:style>
  <w:style w:type="paragraph" w:customStyle="1" w:styleId="xl129">
    <w:name w:val="xl129"/>
    <w:basedOn w:val="Normal"/>
    <w:rsid w:val="000214C5"/>
  </w:style>
  <w:style w:type="paragraph" w:customStyle="1" w:styleId="xl130">
    <w:name w:val="xl130"/>
    <w:basedOn w:val="Normal"/>
    <w:rsid w:val="000214C5"/>
  </w:style>
  <w:style w:type="paragraph" w:customStyle="1" w:styleId="xl131">
    <w:name w:val="xl131"/>
    <w:basedOn w:val="Normal"/>
    <w:rsid w:val="000214C5"/>
  </w:style>
  <w:style w:type="paragraph" w:customStyle="1" w:styleId="xl132">
    <w:name w:val="xl132"/>
    <w:basedOn w:val="Normal"/>
    <w:rsid w:val="000214C5"/>
  </w:style>
  <w:style w:type="paragraph" w:customStyle="1" w:styleId="xl133">
    <w:name w:val="xl133"/>
    <w:basedOn w:val="Normal"/>
    <w:rsid w:val="000214C5"/>
  </w:style>
  <w:style w:type="paragraph" w:customStyle="1" w:styleId="xl134">
    <w:name w:val="xl134"/>
    <w:basedOn w:val="Normal"/>
    <w:rsid w:val="000214C5"/>
  </w:style>
  <w:style w:type="paragraph" w:customStyle="1" w:styleId="xl135">
    <w:name w:val="xl135"/>
    <w:basedOn w:val="Normal"/>
    <w:rsid w:val="000214C5"/>
  </w:style>
  <w:style w:type="paragraph" w:customStyle="1" w:styleId="xl136">
    <w:name w:val="xl136"/>
    <w:basedOn w:val="Normal"/>
    <w:rsid w:val="000214C5"/>
  </w:style>
  <w:style w:type="paragraph" w:customStyle="1" w:styleId="xl137">
    <w:name w:val="xl137"/>
    <w:basedOn w:val="Normal"/>
    <w:rsid w:val="000214C5"/>
  </w:style>
  <w:style w:type="paragraph" w:customStyle="1" w:styleId="xl138">
    <w:name w:val="xl138"/>
    <w:basedOn w:val="Normal"/>
    <w:rsid w:val="000214C5"/>
  </w:style>
  <w:style w:type="paragraph" w:customStyle="1" w:styleId="xl139">
    <w:name w:val="xl139"/>
    <w:basedOn w:val="Normal"/>
    <w:rsid w:val="000214C5"/>
  </w:style>
  <w:style w:type="paragraph" w:customStyle="1" w:styleId="xl140">
    <w:name w:val="xl140"/>
    <w:basedOn w:val="Normal"/>
    <w:rsid w:val="000214C5"/>
  </w:style>
  <w:style w:type="paragraph" w:customStyle="1" w:styleId="xl141">
    <w:name w:val="xl141"/>
    <w:basedOn w:val="Normal"/>
    <w:rsid w:val="000214C5"/>
  </w:style>
  <w:style w:type="paragraph" w:customStyle="1" w:styleId="xl142">
    <w:name w:val="xl142"/>
    <w:basedOn w:val="Normal"/>
    <w:rsid w:val="000214C5"/>
  </w:style>
  <w:style w:type="paragraph" w:customStyle="1" w:styleId="xl143">
    <w:name w:val="xl143"/>
    <w:basedOn w:val="Normal"/>
    <w:rsid w:val="000214C5"/>
  </w:style>
  <w:style w:type="paragraph" w:customStyle="1" w:styleId="xl144">
    <w:name w:val="xl144"/>
    <w:basedOn w:val="Normal"/>
    <w:rsid w:val="000214C5"/>
  </w:style>
  <w:style w:type="paragraph" w:customStyle="1" w:styleId="xl145">
    <w:name w:val="xl145"/>
    <w:basedOn w:val="Normal"/>
    <w:rsid w:val="000214C5"/>
  </w:style>
  <w:style w:type="paragraph" w:customStyle="1" w:styleId="xl146">
    <w:name w:val="xl146"/>
    <w:basedOn w:val="Normal"/>
    <w:rsid w:val="000214C5"/>
  </w:style>
  <w:style w:type="paragraph" w:customStyle="1" w:styleId="xl147">
    <w:name w:val="xl147"/>
    <w:basedOn w:val="Normal"/>
    <w:rsid w:val="000214C5"/>
  </w:style>
  <w:style w:type="paragraph" w:customStyle="1" w:styleId="xl148">
    <w:name w:val="xl148"/>
    <w:basedOn w:val="Normal"/>
    <w:rsid w:val="000214C5"/>
  </w:style>
  <w:style w:type="paragraph" w:customStyle="1" w:styleId="xl149">
    <w:name w:val="xl149"/>
    <w:basedOn w:val="Normal"/>
    <w:rsid w:val="000214C5"/>
  </w:style>
  <w:style w:type="paragraph" w:customStyle="1" w:styleId="xl150">
    <w:name w:val="xl150"/>
    <w:basedOn w:val="Normal"/>
    <w:rsid w:val="000214C5"/>
  </w:style>
  <w:style w:type="paragraph" w:customStyle="1" w:styleId="xl151">
    <w:name w:val="xl151"/>
    <w:basedOn w:val="Normal"/>
    <w:rsid w:val="000214C5"/>
  </w:style>
  <w:style w:type="paragraph" w:customStyle="1" w:styleId="xl152">
    <w:name w:val="xl152"/>
    <w:basedOn w:val="Normal"/>
    <w:rsid w:val="000214C5"/>
  </w:style>
  <w:style w:type="paragraph" w:customStyle="1" w:styleId="xl153">
    <w:name w:val="xl153"/>
    <w:basedOn w:val="Normal"/>
    <w:rsid w:val="000214C5"/>
  </w:style>
  <w:style w:type="paragraph" w:customStyle="1" w:styleId="xl154">
    <w:name w:val="xl154"/>
    <w:basedOn w:val="Normal"/>
    <w:rsid w:val="000214C5"/>
  </w:style>
  <w:style w:type="paragraph" w:customStyle="1" w:styleId="xl155">
    <w:name w:val="xl155"/>
    <w:basedOn w:val="Normal"/>
    <w:rsid w:val="000214C5"/>
  </w:style>
  <w:style w:type="paragraph" w:customStyle="1" w:styleId="xl156">
    <w:name w:val="xl156"/>
    <w:basedOn w:val="Normal"/>
    <w:rsid w:val="000214C5"/>
  </w:style>
  <w:style w:type="paragraph" w:customStyle="1" w:styleId="xl157">
    <w:name w:val="xl157"/>
    <w:basedOn w:val="Normal"/>
    <w:rsid w:val="000214C5"/>
  </w:style>
  <w:style w:type="paragraph" w:customStyle="1" w:styleId="xl158">
    <w:name w:val="xl158"/>
    <w:basedOn w:val="Normal"/>
    <w:rsid w:val="000214C5"/>
  </w:style>
  <w:style w:type="paragraph" w:customStyle="1" w:styleId="xl159">
    <w:name w:val="xl159"/>
    <w:basedOn w:val="Normal"/>
    <w:rsid w:val="000214C5"/>
  </w:style>
  <w:style w:type="paragraph" w:customStyle="1" w:styleId="xl160">
    <w:name w:val="xl160"/>
    <w:basedOn w:val="Normal"/>
    <w:rsid w:val="000214C5"/>
  </w:style>
  <w:style w:type="paragraph" w:customStyle="1" w:styleId="xl161">
    <w:name w:val="xl161"/>
    <w:basedOn w:val="Normal"/>
    <w:rsid w:val="000214C5"/>
  </w:style>
  <w:style w:type="paragraph" w:customStyle="1" w:styleId="xl162">
    <w:name w:val="xl162"/>
    <w:basedOn w:val="Normal"/>
    <w:rsid w:val="000214C5"/>
  </w:style>
  <w:style w:type="paragraph" w:customStyle="1" w:styleId="CharCharCaracter">
    <w:name w:val="Char Char Caracter"/>
    <w:basedOn w:val="Normal"/>
    <w:rsid w:val="000214C5"/>
  </w:style>
  <w:style w:type="paragraph" w:customStyle="1" w:styleId="CharChar2Caracter">
    <w:name w:val="Char Char2 Caracter"/>
    <w:basedOn w:val="Normal"/>
    <w:rsid w:val="000214C5"/>
  </w:style>
  <w:style w:type="paragraph" w:styleId="ListParagraph">
    <w:name w:val="List Paragraph"/>
    <w:basedOn w:val="Normal"/>
    <w:qFormat/>
    <w:rsid w:val="000214C5"/>
  </w:style>
  <w:style w:type="paragraph" w:customStyle="1" w:styleId="Framecontents">
    <w:name w:val="Frame contents"/>
    <w:basedOn w:val="BodyText"/>
    <w:rsid w:val="000214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omega-trust.ro" TargetMode="External"/><Relationship Id="rId5"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9804</Words>
  <Characters>55888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S.E.Bucuresti</Company>
  <LinksUpToDate>false</LinksUpToDate>
  <CharactersWithSpaces>65561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3</cp:revision>
  <cp:lastPrinted>2020-04-23T12:28:00Z</cp:lastPrinted>
  <dcterms:created xsi:type="dcterms:W3CDTF">2020-04-28T08:32:00Z</dcterms:created>
  <dcterms:modified xsi:type="dcterms:W3CDTF">2020-04-28T08:42:00Z</dcterms:modified>
</cp:coreProperties>
</file>